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6D1" w:rsidRPr="00530F23" w:rsidRDefault="00BC190F" w:rsidP="00081D01">
      <w:pPr>
        <w:pStyle w:val="Style2"/>
        <w:widowControl/>
        <w:spacing w:line="240" w:lineRule="auto"/>
        <w:ind w:right="-1" w:firstLine="0"/>
        <w:jc w:val="both"/>
        <w:rPr>
          <w:rStyle w:val="FontStyle11"/>
        </w:rPr>
      </w:pPr>
      <w:r w:rsidRPr="00530F23">
        <w:rPr>
          <w:rStyle w:val="FontStyle11"/>
          <w:lang w:val="sr-Cyrl-CS"/>
        </w:rPr>
        <w:tab/>
      </w:r>
    </w:p>
    <w:p w:rsidR="00910E0C" w:rsidRPr="00530F23" w:rsidRDefault="00254105" w:rsidP="002E46D1">
      <w:pPr>
        <w:pStyle w:val="Style2"/>
        <w:widowControl/>
        <w:spacing w:line="240" w:lineRule="auto"/>
        <w:ind w:right="-1" w:firstLine="720"/>
        <w:jc w:val="both"/>
        <w:rPr>
          <w:rStyle w:val="FontStyle11"/>
          <w:lang w:val="sr-Cyrl-CS"/>
        </w:rPr>
      </w:pPr>
      <w:r w:rsidRPr="00530F23">
        <w:rPr>
          <w:rStyle w:val="FontStyle11"/>
        </w:rPr>
        <w:t>На</w:t>
      </w:r>
      <w:r w:rsidR="00456166">
        <w:rPr>
          <w:rStyle w:val="FontStyle11"/>
        </w:rPr>
        <w:t xml:space="preserve"> </w:t>
      </w:r>
      <w:r w:rsidRPr="00530F23">
        <w:rPr>
          <w:rStyle w:val="FontStyle11"/>
        </w:rPr>
        <w:t xml:space="preserve">основу </w:t>
      </w:r>
      <w:r w:rsidR="002D0A00">
        <w:rPr>
          <w:rStyle w:val="FontStyle11"/>
        </w:rPr>
        <w:t>члана 3.став 2.</w:t>
      </w:r>
      <w:r w:rsidR="00456166">
        <w:t xml:space="preserve">Уговора о додели </w:t>
      </w:r>
      <w:r w:rsidR="00456166" w:rsidRPr="00CB14A9">
        <w:t>средстава Општини</w:t>
      </w:r>
      <w:r w:rsidR="00456166">
        <w:t xml:space="preserve"> за куповину огревног дрвета са превозом за најугроженије породице избеглица и интерно расељених лица, закљученог између Комесаријата за избеглице и миграције Републике Србије (у даљем тексту: Комесаријат) и </w:t>
      </w:r>
      <w:r w:rsidR="00456166" w:rsidRPr="001E2F2B">
        <w:t>Општине Параћин</w:t>
      </w:r>
      <w:r w:rsidR="00456166">
        <w:t xml:space="preserve"> (у даљем тексту</w:t>
      </w:r>
      <w:r w:rsidR="00456166" w:rsidRPr="001E2F2B">
        <w:t>: Општина),</w:t>
      </w:r>
      <w:r w:rsidR="00456166">
        <w:t xml:space="preserve"> заведеног у </w:t>
      </w:r>
      <w:r w:rsidR="00456166" w:rsidRPr="001E2F2B">
        <w:t>Општини</w:t>
      </w:r>
      <w:r w:rsidR="00456166">
        <w:t xml:space="preserve"> под бр. </w:t>
      </w:r>
      <w:r w:rsidR="00456166" w:rsidRPr="00456166">
        <w:t xml:space="preserve">004546775 2025 06446 001 000 020 014, дана  13.новембра2025. </w:t>
      </w:r>
      <w:proofErr w:type="gramStart"/>
      <w:r w:rsidR="00456166" w:rsidRPr="00456166">
        <w:t>године</w:t>
      </w:r>
      <w:proofErr w:type="gramEnd"/>
      <w:r w:rsidR="00456166" w:rsidRPr="00456166">
        <w:t xml:space="preserve">, а у Комесаријату под бр. 9-9/950, дана 10.новембра 2025. године и </w:t>
      </w:r>
      <w:r w:rsidR="00EA0564">
        <w:t>члана 7.став 1.алинеја 2.</w:t>
      </w:r>
      <w:r w:rsidR="008A3917" w:rsidRPr="00456166">
        <w:rPr>
          <w:rStyle w:val="FontStyle11"/>
          <w:lang w:val="sr-Cyrl-CS"/>
        </w:rPr>
        <w:t xml:space="preserve">Правилника </w:t>
      </w:r>
      <w:r w:rsidR="00456166" w:rsidRPr="00456166">
        <w:t>о условима и мерилима за избор корисника помоћи, у виду куповине огревног дрвета са превозом, намењене најугроженијим породицама избеглица и интерно расељених лица које бораве на територији Општине</w:t>
      </w:r>
      <w:r w:rsidR="00456166">
        <w:t>,</w:t>
      </w:r>
      <w:r w:rsidR="008A3917" w:rsidRPr="00456166">
        <w:rPr>
          <w:rStyle w:val="FontStyle11"/>
          <w:lang w:val="ru-RU"/>
        </w:rPr>
        <w:t xml:space="preserve"> број </w:t>
      </w:r>
      <w:r w:rsidR="00456166" w:rsidRPr="00456166">
        <w:t xml:space="preserve">004546775 2025 06446 001 000 020 014 </w:t>
      </w:r>
      <w:r w:rsidR="008A3917" w:rsidRPr="00456166">
        <w:rPr>
          <w:rStyle w:val="FontStyle11"/>
          <w:sz w:val="24"/>
          <w:szCs w:val="24"/>
          <w:lang w:val="sr-Cyrl-CS"/>
        </w:rPr>
        <w:t xml:space="preserve">од </w:t>
      </w:r>
      <w:r w:rsidRPr="00456166">
        <w:rPr>
          <w:rStyle w:val="FontStyle11"/>
          <w:sz w:val="24"/>
          <w:szCs w:val="24"/>
          <w:lang w:val="sr-Cyrl-CS"/>
        </w:rPr>
        <w:t>0</w:t>
      </w:r>
      <w:r w:rsidR="00456166" w:rsidRPr="00456166">
        <w:rPr>
          <w:rStyle w:val="FontStyle11"/>
          <w:sz w:val="24"/>
          <w:szCs w:val="24"/>
          <w:lang w:val="sr-Cyrl-CS"/>
        </w:rPr>
        <w:t>2</w:t>
      </w:r>
      <w:r w:rsidR="008A3917" w:rsidRPr="00456166">
        <w:rPr>
          <w:rStyle w:val="FontStyle11"/>
          <w:sz w:val="24"/>
          <w:szCs w:val="24"/>
          <w:lang w:val="sr-Cyrl-CS"/>
        </w:rPr>
        <w:t>.</w:t>
      </w:r>
      <w:r w:rsidRPr="00456166">
        <w:rPr>
          <w:rStyle w:val="FontStyle11"/>
          <w:sz w:val="24"/>
          <w:szCs w:val="24"/>
          <w:lang w:val="sr-Cyrl-CS"/>
        </w:rPr>
        <w:t xml:space="preserve">децембра </w:t>
      </w:r>
      <w:r w:rsidR="008A3917" w:rsidRPr="00456166">
        <w:rPr>
          <w:rStyle w:val="FontStyle11"/>
          <w:sz w:val="24"/>
          <w:szCs w:val="24"/>
          <w:lang w:val="sr-Cyrl-CS"/>
        </w:rPr>
        <w:t>20</w:t>
      </w:r>
      <w:r w:rsidR="005175E1" w:rsidRPr="00456166">
        <w:rPr>
          <w:rStyle w:val="FontStyle11"/>
          <w:sz w:val="24"/>
          <w:szCs w:val="24"/>
          <w:lang w:val="sr-Cyrl-CS"/>
        </w:rPr>
        <w:t>2</w:t>
      </w:r>
      <w:r w:rsidR="00456166" w:rsidRPr="00456166">
        <w:rPr>
          <w:rStyle w:val="FontStyle11"/>
          <w:sz w:val="24"/>
          <w:szCs w:val="24"/>
          <w:lang w:val="sr-Cyrl-CS"/>
        </w:rPr>
        <w:t>5</w:t>
      </w:r>
      <w:r w:rsidR="008A3917" w:rsidRPr="00456166">
        <w:rPr>
          <w:rStyle w:val="FontStyle11"/>
          <w:sz w:val="24"/>
          <w:szCs w:val="24"/>
          <w:lang w:val="sr-Cyrl-CS"/>
        </w:rPr>
        <w:t>.године,</w:t>
      </w:r>
      <w:r w:rsidR="00456166" w:rsidRPr="00456166">
        <w:rPr>
          <w:rStyle w:val="FontStyle11"/>
          <w:sz w:val="24"/>
          <w:szCs w:val="24"/>
          <w:lang w:val="sr-Cyrl-CS"/>
        </w:rPr>
        <w:t xml:space="preserve"> </w:t>
      </w:r>
      <w:r w:rsidR="00456166" w:rsidRPr="00456166">
        <w:rPr>
          <w:bCs/>
        </w:rPr>
        <w:t>Комисија</w:t>
      </w:r>
      <w:bookmarkStart w:id="0" w:name="_Hlk120082881"/>
      <w:bookmarkEnd w:id="0"/>
      <w:r w:rsidR="00456166" w:rsidRPr="00456166">
        <w:rPr>
          <w:bCs/>
        </w:rPr>
        <w:t xml:space="preserve"> за избор корисника помоћи, у виду куповине огревног дрвета са превозом, намењене најугроженијим породицама избеглица и интерно расељених лица које бораве на територији општине</w:t>
      </w:r>
      <w:r w:rsidR="00456166">
        <w:rPr>
          <w:bCs/>
        </w:rPr>
        <w:t xml:space="preserve"> </w:t>
      </w:r>
      <w:r w:rsidR="00456166" w:rsidRPr="00456166">
        <w:rPr>
          <w:bCs/>
        </w:rPr>
        <w:t>Параћин</w:t>
      </w:r>
      <w:r w:rsidR="0069539A" w:rsidRPr="00456166">
        <w:rPr>
          <w:rStyle w:val="FontStyle11"/>
          <w:sz w:val="24"/>
          <w:szCs w:val="24"/>
          <w:lang w:val="sr-Cyrl-CS"/>
        </w:rPr>
        <w:t xml:space="preserve">, </w:t>
      </w:r>
      <w:r w:rsidR="00F23F0A" w:rsidRPr="00456166">
        <w:rPr>
          <w:rStyle w:val="FontStyle11"/>
          <w:sz w:val="24"/>
          <w:szCs w:val="24"/>
          <w:lang w:val="sr-Cyrl-CS"/>
        </w:rPr>
        <w:t>образована</w:t>
      </w:r>
      <w:r w:rsidR="0069539A" w:rsidRPr="00456166">
        <w:rPr>
          <w:rStyle w:val="FontStyle11"/>
          <w:sz w:val="24"/>
          <w:szCs w:val="24"/>
          <w:lang w:val="sr-Cyrl-CS"/>
        </w:rPr>
        <w:t xml:space="preserve"> од стране председника </w:t>
      </w:r>
      <w:r w:rsidR="00AF5214" w:rsidRPr="00456166">
        <w:rPr>
          <w:rStyle w:val="FontStyle11"/>
          <w:sz w:val="24"/>
          <w:szCs w:val="24"/>
          <w:lang w:val="sr-Cyrl-CS"/>
        </w:rPr>
        <w:t xml:space="preserve">општине Параћин </w:t>
      </w:r>
      <w:r w:rsidRPr="00456166">
        <w:rPr>
          <w:rStyle w:val="FontStyle11"/>
          <w:sz w:val="24"/>
          <w:szCs w:val="24"/>
          <w:lang w:val="sr-Cyrl-CS"/>
        </w:rPr>
        <w:t>Р</w:t>
      </w:r>
      <w:r w:rsidR="00AF5214" w:rsidRPr="00456166">
        <w:rPr>
          <w:rStyle w:val="FontStyle11"/>
          <w:sz w:val="24"/>
          <w:szCs w:val="24"/>
          <w:lang w:val="sr-Cyrl-CS"/>
        </w:rPr>
        <w:t xml:space="preserve">ешењем број </w:t>
      </w:r>
      <w:r w:rsidR="00456166">
        <w:t>004783020 2025 06446 001 000 060 109 дана</w:t>
      </w:r>
      <w:r w:rsidR="00456166" w:rsidRPr="00AC3073">
        <w:t xml:space="preserve"> 2</w:t>
      </w:r>
      <w:r w:rsidR="00456166">
        <w:t>8</w:t>
      </w:r>
      <w:r w:rsidR="00456166" w:rsidRPr="00AC3073">
        <w:t>.</w:t>
      </w:r>
      <w:r w:rsidR="00456166">
        <w:t>11</w:t>
      </w:r>
      <w:r w:rsidR="00456166" w:rsidRPr="00AC3073">
        <w:t>.202</w:t>
      </w:r>
      <w:r w:rsidR="00456166">
        <w:t>5</w:t>
      </w:r>
      <w:r w:rsidR="00456166" w:rsidRPr="00AC3073">
        <w:t xml:space="preserve">. </w:t>
      </w:r>
      <w:proofErr w:type="gramStart"/>
      <w:r w:rsidR="00456166" w:rsidRPr="00AC3073">
        <w:t>године</w:t>
      </w:r>
      <w:proofErr w:type="gramEnd"/>
      <w:r w:rsidR="00AF5214" w:rsidRPr="00456166">
        <w:rPr>
          <w:rStyle w:val="FontStyle11"/>
          <w:sz w:val="24"/>
          <w:szCs w:val="24"/>
          <w:lang w:val="sr-Cyrl-CS"/>
        </w:rPr>
        <w:t>,</w:t>
      </w:r>
      <w:r w:rsidR="008A3917" w:rsidRPr="00456166">
        <w:rPr>
          <w:rStyle w:val="FontStyle11"/>
          <w:sz w:val="24"/>
          <w:szCs w:val="24"/>
          <w:lang w:val="sr-Cyrl-CS"/>
        </w:rPr>
        <w:t xml:space="preserve"> у општини Параћин</w:t>
      </w:r>
      <w:r w:rsidR="008A3917" w:rsidRPr="00530F23">
        <w:rPr>
          <w:rStyle w:val="FontStyle11"/>
          <w:lang w:val="sr-Cyrl-CS"/>
        </w:rPr>
        <w:t xml:space="preserve"> </w:t>
      </w:r>
      <w:r w:rsidR="00456166">
        <w:rPr>
          <w:rStyle w:val="FontStyle11"/>
          <w:lang w:val="sr-Cyrl-CS"/>
        </w:rPr>
        <w:t>расписује</w:t>
      </w:r>
    </w:p>
    <w:p w:rsidR="002E46D1" w:rsidRPr="00530F23" w:rsidRDefault="002E46D1" w:rsidP="00F80FB6">
      <w:pPr>
        <w:rPr>
          <w:rStyle w:val="FontStyle11"/>
          <w:b/>
          <w:bCs/>
          <w:spacing w:val="60"/>
        </w:rPr>
      </w:pPr>
    </w:p>
    <w:p w:rsidR="002E46D1" w:rsidRPr="00530F23" w:rsidRDefault="002E46D1">
      <w:pPr>
        <w:jc w:val="center"/>
        <w:rPr>
          <w:rStyle w:val="FontStyle11"/>
          <w:b/>
          <w:bCs/>
          <w:spacing w:val="60"/>
        </w:rPr>
      </w:pPr>
    </w:p>
    <w:p w:rsidR="00B77CB8" w:rsidRPr="00530F23" w:rsidRDefault="00BE6195">
      <w:pPr>
        <w:jc w:val="center"/>
        <w:rPr>
          <w:rStyle w:val="FontStyle11"/>
          <w:b/>
          <w:bCs/>
          <w:spacing w:val="60"/>
          <w:lang w:val="ru-RU"/>
        </w:rPr>
      </w:pPr>
      <w:r w:rsidRPr="00530F23">
        <w:rPr>
          <w:rStyle w:val="FontStyle11"/>
          <w:b/>
          <w:bCs/>
          <w:spacing w:val="60"/>
          <w:lang w:val="sr-Cyrl-CS"/>
        </w:rPr>
        <w:t>ЈАВНИ ПОЗИВ</w:t>
      </w:r>
    </w:p>
    <w:p w:rsidR="00456166" w:rsidRPr="00456166" w:rsidRDefault="00B77CB8">
      <w:pPr>
        <w:jc w:val="center"/>
        <w:rPr>
          <w:rStyle w:val="FontStyle11"/>
          <w:b/>
          <w:bCs/>
          <w:sz w:val="24"/>
          <w:szCs w:val="24"/>
          <w:lang w:val="sr-Cyrl-CS"/>
        </w:rPr>
      </w:pPr>
      <w:r w:rsidRPr="00456166">
        <w:rPr>
          <w:rStyle w:val="FontStyle11"/>
          <w:b/>
          <w:sz w:val="24"/>
          <w:szCs w:val="24"/>
          <w:lang w:val="sr-Cyrl-CS"/>
        </w:rPr>
        <w:t>з</w:t>
      </w:r>
      <w:r w:rsidRPr="00456166">
        <w:rPr>
          <w:rStyle w:val="FontStyle11"/>
          <w:b/>
          <w:bCs/>
          <w:sz w:val="24"/>
          <w:szCs w:val="24"/>
          <w:lang w:val="sr-Cyrl-CS"/>
        </w:rPr>
        <w:t xml:space="preserve">а подношење </w:t>
      </w:r>
      <w:r w:rsidR="008178DF" w:rsidRPr="00456166">
        <w:rPr>
          <w:rStyle w:val="FontStyle11"/>
          <w:b/>
          <w:bCs/>
          <w:sz w:val="24"/>
          <w:szCs w:val="24"/>
          <w:lang w:val="sr-Cyrl-CS"/>
        </w:rPr>
        <w:t>пријава</w:t>
      </w:r>
      <w:r w:rsidRPr="00456166">
        <w:rPr>
          <w:rStyle w:val="FontStyle11"/>
          <w:b/>
          <w:bCs/>
          <w:sz w:val="24"/>
          <w:szCs w:val="24"/>
          <w:lang w:val="sr-Cyrl-CS"/>
        </w:rPr>
        <w:t xml:space="preserve"> </w:t>
      </w:r>
      <w:r w:rsidR="00456166" w:rsidRPr="00456166">
        <w:rPr>
          <w:rStyle w:val="FontStyle11"/>
          <w:b/>
          <w:bCs/>
          <w:sz w:val="24"/>
          <w:szCs w:val="24"/>
          <w:lang w:val="sr-Cyrl-CS"/>
        </w:rPr>
        <w:t>з</w:t>
      </w:r>
      <w:r w:rsidR="00456166" w:rsidRPr="00456166">
        <w:rPr>
          <w:rFonts w:ascii="Times New Roman" w:hAnsi="Times New Roman"/>
          <w:b/>
        </w:rPr>
        <w:t>а избор корисника помоћи, у виду куповине огревног дрвета са превозом, намењене најугроженијим породицама избеглица и интерно расељених лица које бораве на територији општине Параћин</w:t>
      </w:r>
      <w:r w:rsidR="00456166" w:rsidRPr="00456166">
        <w:rPr>
          <w:rStyle w:val="FontStyle11"/>
          <w:b/>
          <w:bCs/>
          <w:sz w:val="24"/>
          <w:szCs w:val="24"/>
          <w:lang w:val="sr-Cyrl-CS"/>
        </w:rPr>
        <w:t xml:space="preserve"> </w:t>
      </w:r>
    </w:p>
    <w:p w:rsidR="00456166" w:rsidRDefault="00456166">
      <w:pPr>
        <w:jc w:val="center"/>
        <w:rPr>
          <w:rStyle w:val="FontStyle11"/>
          <w:b/>
          <w:bCs/>
          <w:lang w:val="sr-Cyrl-CS"/>
        </w:rPr>
      </w:pPr>
    </w:p>
    <w:p w:rsidR="005A27B9" w:rsidRDefault="005A27B9" w:rsidP="005A27B9">
      <w:pPr>
        <w:pStyle w:val="Standard"/>
        <w:spacing w:after="0" w:line="264" w:lineRule="auto"/>
        <w:ind w:left="0" w:right="7" w:firstLine="0"/>
        <w:jc w:val="center"/>
        <w:rPr>
          <w:b/>
        </w:rPr>
      </w:pPr>
      <w:r>
        <w:rPr>
          <w:b/>
        </w:rPr>
        <w:t>I</w:t>
      </w:r>
    </w:p>
    <w:p w:rsidR="005A27B9" w:rsidRDefault="005A27B9" w:rsidP="005A27B9">
      <w:pPr>
        <w:pStyle w:val="Standard"/>
        <w:spacing w:after="0" w:line="264" w:lineRule="auto"/>
        <w:ind w:left="0" w:right="7" w:firstLine="0"/>
        <w:jc w:val="center"/>
        <w:rPr>
          <w:b/>
        </w:rPr>
      </w:pPr>
      <w:r>
        <w:rPr>
          <w:b/>
        </w:rPr>
        <w:t>Опште одредбе</w:t>
      </w:r>
    </w:p>
    <w:p w:rsidR="005A27B9" w:rsidRPr="005A27B9" w:rsidRDefault="005A27B9" w:rsidP="005A27B9">
      <w:pPr>
        <w:pStyle w:val="Standard"/>
        <w:spacing w:after="0" w:line="264" w:lineRule="auto"/>
        <w:ind w:left="0" w:right="7" w:firstLine="0"/>
        <w:jc w:val="center"/>
        <w:rPr>
          <w:b/>
        </w:rPr>
      </w:pPr>
    </w:p>
    <w:p w:rsidR="005A27B9" w:rsidRDefault="005A27B9" w:rsidP="005A27B9">
      <w:pPr>
        <w:pStyle w:val="Style5"/>
        <w:widowControl/>
        <w:tabs>
          <w:tab w:val="left" w:pos="284"/>
        </w:tabs>
        <w:spacing w:line="274" w:lineRule="exact"/>
        <w:ind w:firstLine="0"/>
      </w:pPr>
      <w:r>
        <w:tab/>
      </w:r>
      <w:r>
        <w:tab/>
        <w:t>Избор корисника помоћи, у виду куповине огревног дрвета са превозом, намењене најугроженијим породицама избеглица и интерно расељених лица које бораве на територији о</w:t>
      </w:r>
      <w:r w:rsidRPr="00B84074">
        <w:t>пштине</w:t>
      </w:r>
      <w:r>
        <w:t xml:space="preserve"> Параћин, </w:t>
      </w:r>
      <w:r w:rsidRPr="00B84074">
        <w:t>која</w:t>
      </w:r>
      <w:r>
        <w:rPr>
          <w:color w:val="00000A"/>
          <w:lang w:val="ru-RU"/>
        </w:rPr>
        <w:t xml:space="preserve"> испуњавају услове </w:t>
      </w:r>
      <w:r>
        <w:rPr>
          <w:color w:val="00000A"/>
        </w:rPr>
        <w:t>за избор корисника помоћи предвиђене  Правилником.</w:t>
      </w:r>
    </w:p>
    <w:p w:rsidR="005A27B9" w:rsidRDefault="005A27B9" w:rsidP="005A27B9">
      <w:pPr>
        <w:pStyle w:val="Standard"/>
        <w:spacing w:line="240" w:lineRule="auto"/>
        <w:ind w:left="-5" w:right="49"/>
      </w:pPr>
      <w:r>
        <w:tab/>
      </w:r>
      <w:r>
        <w:tab/>
      </w:r>
      <w:r>
        <w:tab/>
        <w:t>Помоћ подразумева куповину огревног дрвета са превозом, у вредности до 40.000,00 динара, по породичном домаћинству корисника, и одобрава се корисницима једнократно.</w:t>
      </w:r>
    </w:p>
    <w:p w:rsidR="005A27B9" w:rsidRDefault="005A27B9" w:rsidP="005A27B9">
      <w:pPr>
        <w:pStyle w:val="Standard"/>
        <w:spacing w:line="240" w:lineRule="auto"/>
        <w:ind w:left="-5" w:right="49"/>
      </w:pPr>
    </w:p>
    <w:p w:rsidR="005A27B9" w:rsidRDefault="005A27B9" w:rsidP="005A27B9">
      <w:pPr>
        <w:pStyle w:val="Standard"/>
        <w:spacing w:after="0"/>
        <w:ind w:left="-5" w:right="49"/>
        <w:jc w:val="center"/>
        <w:rPr>
          <w:b/>
        </w:rPr>
      </w:pPr>
      <w:r>
        <w:rPr>
          <w:b/>
        </w:rPr>
        <w:t>II</w:t>
      </w:r>
    </w:p>
    <w:p w:rsidR="005A27B9" w:rsidRDefault="005A27B9" w:rsidP="005A27B9">
      <w:pPr>
        <w:pStyle w:val="Standard"/>
        <w:spacing w:after="0"/>
        <w:ind w:left="-5" w:right="49"/>
        <w:jc w:val="center"/>
        <w:rPr>
          <w:b/>
        </w:rPr>
      </w:pPr>
      <w:r>
        <w:rPr>
          <w:b/>
        </w:rPr>
        <w:t xml:space="preserve"> Услови за избор корисника за доделу помоћи</w:t>
      </w:r>
    </w:p>
    <w:p w:rsidR="005A27B9" w:rsidRDefault="005A27B9" w:rsidP="00B034E0">
      <w:pPr>
        <w:pStyle w:val="Style5"/>
        <w:widowControl/>
        <w:tabs>
          <w:tab w:val="left" w:pos="284"/>
        </w:tabs>
        <w:spacing w:line="274" w:lineRule="exact"/>
        <w:ind w:firstLine="0"/>
      </w:pPr>
    </w:p>
    <w:p w:rsidR="005A27B9" w:rsidRPr="00EE4BCE" w:rsidRDefault="005A27B9" w:rsidP="005A27B9">
      <w:pPr>
        <w:pStyle w:val="Standard"/>
        <w:spacing w:after="0" w:line="240" w:lineRule="auto"/>
        <w:ind w:right="7" w:firstLine="0"/>
        <w:rPr>
          <w:lang w:val="en-US" w:eastAsia="en-US"/>
        </w:rPr>
      </w:pPr>
      <w:r>
        <w:tab/>
      </w:r>
      <w:r w:rsidRPr="00EE4BCE">
        <w:rPr>
          <w:lang w:val="en-US" w:eastAsia="en-US"/>
        </w:rPr>
        <w:t xml:space="preserve">Подносилац пријаве на јавни позив за доделу помоћи и чланови његовог породичног домаћинства треба да испуне следеће услове:  </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1) </w:t>
      </w:r>
      <w:proofErr w:type="gramStart"/>
      <w:r w:rsidRPr="00EE4BCE">
        <w:rPr>
          <w:rFonts w:ascii="Times New Roman" w:eastAsia="Times New Roman" w:hAnsi="Times New Roman"/>
          <w:color w:val="000000"/>
        </w:rPr>
        <w:t>за</w:t>
      </w:r>
      <w:proofErr w:type="gramEnd"/>
      <w:r w:rsidRPr="00EE4BCE">
        <w:rPr>
          <w:rFonts w:ascii="Times New Roman" w:eastAsia="Times New Roman" w:hAnsi="Times New Roman"/>
          <w:color w:val="000000"/>
        </w:rPr>
        <w:t xml:space="preserve"> породице избеглица - избеглички статус у Републици Србији и поднет захтев за пријем у држављанство Републике Србије (Напомена: обавезно за подносиоца пријаве), а за породице интерно расељених лица - да су евидентирани као интерно расељена лице или поседују легитимацију интерно расељеног лица (Напомена: обавезно за подносиоца пријаве),</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2) </w:t>
      </w:r>
      <w:proofErr w:type="gramStart"/>
      <w:r w:rsidRPr="00EE4BCE">
        <w:rPr>
          <w:rFonts w:ascii="Times New Roman" w:eastAsia="Times New Roman" w:hAnsi="Times New Roman"/>
          <w:color w:val="000000"/>
        </w:rPr>
        <w:t>да</w:t>
      </w:r>
      <w:proofErr w:type="gramEnd"/>
      <w:r w:rsidRPr="00EE4BCE">
        <w:rPr>
          <w:rFonts w:ascii="Times New Roman" w:eastAsia="Times New Roman" w:hAnsi="Times New Roman"/>
          <w:color w:val="000000"/>
        </w:rPr>
        <w:t xml:space="preserve"> имају пријављено боравиштена </w:t>
      </w:r>
      <w:r w:rsidRPr="00B84074">
        <w:rPr>
          <w:rFonts w:ascii="Times New Roman" w:eastAsia="Times New Roman" w:hAnsi="Times New Roman"/>
          <w:color w:val="000000"/>
        </w:rPr>
        <w:t xml:space="preserve">територији </w:t>
      </w:r>
      <w:r w:rsidRPr="00B84074">
        <w:rPr>
          <w:rFonts w:ascii="Times New Roman" w:hAnsi="Times New Roman"/>
        </w:rPr>
        <w:t>Општине</w:t>
      </w:r>
      <w:r w:rsidRPr="00EE4BCE">
        <w:rPr>
          <w:rFonts w:ascii="Times New Roman" w:eastAsia="Times New Roman" w:hAnsi="Times New Roman"/>
          <w:color w:val="000000"/>
        </w:rPr>
        <w:t xml:space="preserve"> у моменту објављивања јавног позива (Напомена: обавезно за подносиоца пријаве),</w:t>
      </w:r>
    </w:p>
    <w:p w:rsidR="005A27B9" w:rsidRPr="00FF021E" w:rsidRDefault="005A27B9" w:rsidP="005A27B9">
      <w:pPr>
        <w:widowControl/>
        <w:ind w:right="7"/>
        <w:jc w:val="both"/>
        <w:rPr>
          <w:rFonts w:ascii="Times New Roman" w:eastAsia="Times New Roman" w:hAnsi="Times New Roman"/>
        </w:rPr>
      </w:pPr>
      <w:r w:rsidRPr="00EE4BCE">
        <w:rPr>
          <w:rFonts w:ascii="Times New Roman" w:eastAsia="Times New Roman" w:hAnsi="Times New Roman"/>
        </w:rPr>
        <w:t>(Нaпомена: остали чланови породичног домаћинства</w:t>
      </w:r>
      <w:proofErr w:type="gramStart"/>
      <w:r w:rsidRPr="00EE4BCE">
        <w:rPr>
          <w:rFonts w:ascii="Times New Roman" w:eastAsia="Times New Roman" w:hAnsi="Times New Roman"/>
        </w:rPr>
        <w:t>,без</w:t>
      </w:r>
      <w:proofErr w:type="gramEnd"/>
      <w:r w:rsidRPr="00EE4BCE">
        <w:rPr>
          <w:rFonts w:ascii="Times New Roman" w:eastAsia="Times New Roman" w:hAnsi="Times New Roman"/>
        </w:rPr>
        <w:t xml:space="preserve"> обзира на статус у моменту </w:t>
      </w:r>
      <w:r w:rsidRPr="00FF021E">
        <w:rPr>
          <w:rFonts w:ascii="Times New Roman" w:eastAsia="Times New Roman" w:hAnsi="Times New Roman"/>
        </w:rPr>
        <w:t xml:space="preserve">подношења пријаве, морају имати пријављено боравиште/пребивалиште </w:t>
      </w:r>
      <w:r w:rsidRPr="00FF021E">
        <w:rPr>
          <w:rFonts w:ascii="Times New Roman" w:eastAsia="Times New Roman" w:hAnsi="Times New Roman"/>
          <w:color w:val="000000"/>
        </w:rPr>
        <w:t xml:space="preserve">на територији </w:t>
      </w:r>
      <w:r w:rsidRPr="00FF021E">
        <w:rPr>
          <w:rFonts w:ascii="Times New Roman" w:hAnsi="Times New Roman"/>
        </w:rPr>
        <w:t>Општине</w:t>
      </w:r>
      <w:r w:rsidRPr="00FF021E">
        <w:rPr>
          <w:rFonts w:ascii="Times New Roman" w:eastAsia="Times New Roman" w:hAnsi="Times New Roman"/>
          <w:color w:val="000000"/>
        </w:rPr>
        <w:t xml:space="preserve"> у моменту објављивања јавног позива</w:t>
      </w:r>
      <w:r>
        <w:rPr>
          <w:rFonts w:ascii="Times New Roman" w:eastAsia="Times New Roman" w:hAnsi="Times New Roman"/>
        </w:rPr>
        <w:t>,</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3) да породично домаћинство има примања по члану домаћинства у висини мањој од 50% просечне нето плате на нивоу Републике Србије, према последњем објављеном податку Републичког завода за статистику;</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4) </w:t>
      </w:r>
      <w:proofErr w:type="gramStart"/>
      <w:r w:rsidRPr="00EE4BCE">
        <w:rPr>
          <w:rFonts w:ascii="Times New Roman" w:eastAsia="Times New Roman" w:hAnsi="Times New Roman"/>
          <w:color w:val="000000"/>
        </w:rPr>
        <w:t>да</w:t>
      </w:r>
      <w:proofErr w:type="gramEnd"/>
      <w:r w:rsidRPr="00EE4BCE">
        <w:rPr>
          <w:rFonts w:ascii="Times New Roman" w:eastAsia="Times New Roman" w:hAnsi="Times New Roman"/>
          <w:color w:val="000000"/>
        </w:rPr>
        <w:t xml:space="preserve"> се подносилац пријаве и чланови његовог породичног домаћинства налазе у стању угрожености, социјалне несигурности, односно да живе у неповољним социо-економским условима или припадају рањивој и маргинализованој друштвеној групи, а према једном од следећих критеријума:</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(1) </w:t>
      </w:r>
      <w:proofErr w:type="gramStart"/>
      <w:r w:rsidRPr="00EE4BCE">
        <w:rPr>
          <w:rFonts w:ascii="Times New Roman" w:eastAsia="Times New Roman" w:hAnsi="Times New Roman"/>
          <w:color w:val="000000"/>
        </w:rPr>
        <w:t>породично</w:t>
      </w:r>
      <w:proofErr w:type="gramEnd"/>
      <w:r w:rsidRPr="00EE4BCE">
        <w:rPr>
          <w:rFonts w:ascii="Times New Roman" w:eastAsia="Times New Roman" w:hAnsi="Times New Roman"/>
          <w:color w:val="000000"/>
        </w:rPr>
        <w:t xml:space="preserve"> домаћинство без редовних месечних прихода или са недовољним месечним приходима;</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lastRenderedPageBreak/>
        <w:tab/>
        <w:t xml:space="preserve">(2) </w:t>
      </w:r>
      <w:proofErr w:type="gramStart"/>
      <w:r w:rsidRPr="00EE4BCE">
        <w:rPr>
          <w:rFonts w:ascii="Times New Roman" w:eastAsia="Times New Roman" w:hAnsi="Times New Roman"/>
          <w:color w:val="000000"/>
        </w:rPr>
        <w:t>једнородитељска</w:t>
      </w:r>
      <w:proofErr w:type="gramEnd"/>
      <w:r w:rsidRPr="00EE4BCE">
        <w:rPr>
          <w:rFonts w:ascii="Times New Roman" w:eastAsia="Times New Roman" w:hAnsi="Times New Roman"/>
          <w:color w:val="000000"/>
        </w:rPr>
        <w:t xml:space="preserve"> домаћинства са дететом/децом до навршених 18 година живота или студентом/студентима до навршених 26 година живота на редовном школовању;</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(3) </w:t>
      </w:r>
      <w:proofErr w:type="gramStart"/>
      <w:r w:rsidRPr="00EE4BCE">
        <w:rPr>
          <w:rFonts w:ascii="Times New Roman" w:eastAsia="Times New Roman" w:hAnsi="Times New Roman"/>
          <w:color w:val="000000"/>
        </w:rPr>
        <w:t>трочлано</w:t>
      </w:r>
      <w:proofErr w:type="gramEnd"/>
      <w:r w:rsidRPr="00EE4BCE">
        <w:rPr>
          <w:rFonts w:ascii="Times New Roman" w:eastAsia="Times New Roman" w:hAnsi="Times New Roman"/>
          <w:color w:val="000000"/>
        </w:rPr>
        <w:t xml:space="preserve"> и вишечлано породично домаћинство са дететом/децом до навршених 18 година живота;</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(4) </w:t>
      </w:r>
      <w:proofErr w:type="gramStart"/>
      <w:r w:rsidRPr="00EE4BCE">
        <w:rPr>
          <w:rFonts w:ascii="Times New Roman" w:eastAsia="Times New Roman" w:hAnsi="Times New Roman"/>
          <w:color w:val="000000"/>
        </w:rPr>
        <w:t>породична</w:t>
      </w:r>
      <w:proofErr w:type="gramEnd"/>
      <w:r w:rsidRPr="00EE4BCE">
        <w:rPr>
          <w:rFonts w:ascii="Times New Roman" w:eastAsia="Times New Roman" w:hAnsi="Times New Roman"/>
          <w:color w:val="000000"/>
        </w:rPr>
        <w:t xml:space="preserve"> домаћинства са лицем којем је утврђена смањена радна способност или потпуни губитак радне способности или телесно оштећење (80% и више процената инвалидитета);</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(5) породична домаћинства са чланом породице са тешким обољењем, и то: малигна обољења, бронхијална и срчана астма, тешка опструкција обољења плућа, активна туберкулоза, инфаркт срца, декомпензована срчана обољења, трансплантација срца, церебрално васкуларни инсулт, епилепсија, теже душевне болести, прогресивно нервно 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остеомелитиси, ХИВ инфекције и друга тешка обољења, деца са инвалидитетом или сметњама у  развоју, итд;</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(6) </w:t>
      </w:r>
      <w:proofErr w:type="gramStart"/>
      <w:r w:rsidRPr="00EE4BCE">
        <w:rPr>
          <w:rFonts w:ascii="Times New Roman" w:eastAsia="Times New Roman" w:hAnsi="Times New Roman"/>
          <w:color w:val="000000"/>
        </w:rPr>
        <w:t>породична</w:t>
      </w:r>
      <w:proofErr w:type="gramEnd"/>
      <w:r w:rsidRPr="00EE4BCE">
        <w:rPr>
          <w:rFonts w:ascii="Times New Roman" w:eastAsia="Times New Roman" w:hAnsi="Times New Roman"/>
          <w:color w:val="000000"/>
        </w:rPr>
        <w:t xml:space="preserve"> домаћинства са више генерација, са једним или више чланова преко 60 година;</w:t>
      </w:r>
    </w:p>
    <w:p w:rsidR="005A27B9" w:rsidRPr="00EE4BCE" w:rsidRDefault="005A27B9" w:rsidP="005A27B9">
      <w:pPr>
        <w:widowControl/>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(7) </w:t>
      </w:r>
      <w:proofErr w:type="gramStart"/>
      <w:r w:rsidRPr="00EE4BCE">
        <w:rPr>
          <w:rFonts w:ascii="Times New Roman" w:eastAsia="Times New Roman" w:hAnsi="Times New Roman"/>
          <w:color w:val="000000"/>
        </w:rPr>
        <w:t>породична</w:t>
      </w:r>
      <w:proofErr w:type="gramEnd"/>
      <w:r w:rsidRPr="00EE4BCE">
        <w:rPr>
          <w:rFonts w:ascii="Times New Roman" w:eastAsia="Times New Roman" w:hAnsi="Times New Roman"/>
          <w:color w:val="000000"/>
        </w:rPr>
        <w:t xml:space="preserve"> домаћинство старијих лица (жене преко 60 и мушкарци преко 65 година живота);</w:t>
      </w:r>
    </w:p>
    <w:p w:rsidR="005A27B9" w:rsidRPr="00EE4BCE" w:rsidRDefault="005A27B9" w:rsidP="005A27B9">
      <w:pPr>
        <w:widowControl/>
        <w:spacing w:line="264" w:lineRule="auto"/>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(8) </w:t>
      </w:r>
      <w:proofErr w:type="gramStart"/>
      <w:r w:rsidRPr="00EE4BCE">
        <w:rPr>
          <w:rFonts w:ascii="Times New Roman" w:eastAsia="Times New Roman" w:hAnsi="Times New Roman"/>
          <w:color w:val="000000"/>
        </w:rPr>
        <w:t>једночлана</w:t>
      </w:r>
      <w:proofErr w:type="gramEnd"/>
      <w:r w:rsidRPr="00EE4BCE">
        <w:rPr>
          <w:rFonts w:ascii="Times New Roman" w:eastAsia="Times New Roman" w:hAnsi="Times New Roman"/>
          <w:color w:val="000000"/>
        </w:rPr>
        <w:t xml:space="preserve"> породична домаћинства са лицем преко 60 година живота;</w:t>
      </w:r>
    </w:p>
    <w:p w:rsidR="005A27B9" w:rsidRPr="00EE4BCE" w:rsidRDefault="005A27B9" w:rsidP="005A27B9">
      <w:pPr>
        <w:widowControl/>
        <w:spacing w:line="264" w:lineRule="auto"/>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(9) </w:t>
      </w:r>
      <w:proofErr w:type="gramStart"/>
      <w:r w:rsidRPr="00EE4BCE">
        <w:rPr>
          <w:rFonts w:ascii="Times New Roman" w:eastAsia="Times New Roman" w:hAnsi="Times New Roman"/>
          <w:color w:val="000000"/>
        </w:rPr>
        <w:t>породична</w:t>
      </w:r>
      <w:proofErr w:type="gramEnd"/>
      <w:r w:rsidRPr="00EE4BCE">
        <w:rPr>
          <w:rFonts w:ascii="Times New Roman" w:eastAsia="Times New Roman" w:hAnsi="Times New Roman"/>
          <w:color w:val="000000"/>
        </w:rPr>
        <w:t xml:space="preserve"> домаћинства чији је члан жртва сексуалног/породичног насиља.</w:t>
      </w:r>
    </w:p>
    <w:p w:rsidR="005A27B9" w:rsidRPr="00EE4BCE" w:rsidRDefault="005A27B9" w:rsidP="005A27B9">
      <w:pPr>
        <w:widowControl/>
        <w:spacing w:line="264" w:lineRule="auto"/>
        <w:ind w:right="7"/>
        <w:jc w:val="both"/>
        <w:rPr>
          <w:rFonts w:ascii="Times New Roman" w:eastAsia="Times New Roman" w:hAnsi="Times New Roman"/>
          <w:color w:val="000000"/>
        </w:rPr>
      </w:pPr>
      <w:r w:rsidRPr="00EE4BCE">
        <w:rPr>
          <w:rFonts w:ascii="Times New Roman" w:eastAsia="Times New Roman" w:hAnsi="Times New Roman"/>
          <w:color w:val="000000"/>
        </w:rPr>
        <w:tab/>
        <w:t xml:space="preserve">Услов за избор корисника утврђен ставом 1. </w:t>
      </w:r>
      <w:proofErr w:type="gramStart"/>
      <w:r w:rsidRPr="00EE4BCE">
        <w:rPr>
          <w:rFonts w:ascii="Times New Roman" w:eastAsia="Times New Roman" w:hAnsi="Times New Roman"/>
          <w:color w:val="000000"/>
        </w:rPr>
        <w:t>тачка</w:t>
      </w:r>
      <w:proofErr w:type="gramEnd"/>
      <w:r w:rsidRPr="00EE4BCE">
        <w:rPr>
          <w:rFonts w:ascii="Times New Roman" w:eastAsia="Times New Roman" w:hAnsi="Times New Roman"/>
          <w:color w:val="000000"/>
        </w:rPr>
        <w:t xml:space="preserve"> 3) овог члана, не примењује се приликом разматрања пријаве породичног домаћинства наведеног у тачки 4) подтачка (5) овог члана.</w:t>
      </w:r>
    </w:p>
    <w:p w:rsidR="000F4A73" w:rsidRPr="00530F23" w:rsidRDefault="000F4A73">
      <w:pPr>
        <w:jc w:val="center"/>
        <w:rPr>
          <w:rStyle w:val="FontStyle11"/>
          <w:b/>
          <w:bCs/>
        </w:rPr>
      </w:pPr>
    </w:p>
    <w:p w:rsidR="005A27B9" w:rsidRDefault="005A27B9" w:rsidP="005A27B9">
      <w:pPr>
        <w:widowControl/>
        <w:spacing w:after="20"/>
        <w:ind w:left="43" w:right="96" w:hanging="10"/>
        <w:jc w:val="center"/>
        <w:rPr>
          <w:rFonts w:ascii="Times New Roman" w:eastAsia="Times New Roman" w:hAnsi="Times New Roman"/>
          <w:b/>
          <w:color w:val="000000"/>
        </w:rPr>
      </w:pPr>
      <w:r w:rsidRPr="00EE4BCE">
        <w:rPr>
          <w:rFonts w:ascii="Times New Roman" w:eastAsia="Times New Roman" w:hAnsi="Times New Roman"/>
          <w:b/>
          <w:color w:val="000000"/>
        </w:rPr>
        <w:t>III</w:t>
      </w:r>
    </w:p>
    <w:p w:rsidR="005A27B9" w:rsidRPr="00EE4BCE" w:rsidRDefault="005A27B9" w:rsidP="005A27B9">
      <w:pPr>
        <w:widowControl/>
        <w:spacing w:after="20"/>
        <w:ind w:left="43" w:right="96" w:hanging="10"/>
        <w:jc w:val="center"/>
        <w:rPr>
          <w:rFonts w:ascii="Times New Roman" w:eastAsia="Times New Roman" w:hAnsi="Times New Roman"/>
          <w:color w:val="000000"/>
        </w:rPr>
      </w:pPr>
      <w:r w:rsidRPr="00EE4BCE">
        <w:rPr>
          <w:rFonts w:ascii="Times New Roman" w:eastAsia="Times New Roman" w:hAnsi="Times New Roman"/>
          <w:b/>
          <w:color w:val="000000"/>
        </w:rPr>
        <w:t xml:space="preserve"> Мерила за утврђивање реда првенства</w:t>
      </w:r>
    </w:p>
    <w:p w:rsidR="005A27B9" w:rsidRDefault="005A27B9" w:rsidP="005A27B9">
      <w:pPr>
        <w:widowControl/>
        <w:spacing w:after="20"/>
        <w:ind w:left="43" w:right="96" w:hanging="10"/>
        <w:jc w:val="center"/>
        <w:rPr>
          <w:rFonts w:ascii="Times New Roman" w:eastAsia="Times New Roman" w:hAnsi="Times New Roman"/>
          <w:b/>
          <w:color w:val="000000"/>
        </w:rPr>
      </w:pPr>
      <w:proofErr w:type="gramStart"/>
      <w:r w:rsidRPr="00EE4BCE">
        <w:rPr>
          <w:rFonts w:ascii="Times New Roman" w:eastAsia="Times New Roman" w:hAnsi="Times New Roman"/>
          <w:b/>
          <w:color w:val="000000"/>
        </w:rPr>
        <w:t>за</w:t>
      </w:r>
      <w:proofErr w:type="gramEnd"/>
      <w:r w:rsidRPr="00EE4BCE">
        <w:rPr>
          <w:rFonts w:ascii="Times New Roman" w:eastAsia="Times New Roman" w:hAnsi="Times New Roman"/>
          <w:b/>
          <w:color w:val="000000"/>
        </w:rPr>
        <w:t xml:space="preserve"> избор корисника за доделу помоћи</w:t>
      </w:r>
    </w:p>
    <w:p w:rsidR="005A27B9" w:rsidRPr="005A27B9" w:rsidRDefault="005A27B9" w:rsidP="005A27B9">
      <w:pPr>
        <w:widowControl/>
        <w:spacing w:after="20"/>
        <w:ind w:left="43" w:right="96" w:hanging="10"/>
        <w:jc w:val="center"/>
        <w:rPr>
          <w:rFonts w:ascii="Times New Roman" w:eastAsia="Times New Roman" w:hAnsi="Times New Roman"/>
          <w:b/>
          <w:color w:val="000000"/>
        </w:rPr>
      </w:pPr>
    </w:p>
    <w:p w:rsidR="00DD1A1D" w:rsidRPr="00EE4BCE" w:rsidRDefault="00DD1A1D" w:rsidP="00DD1A1D">
      <w:pPr>
        <w:widowControl/>
        <w:spacing w:after="64"/>
        <w:ind w:left="-5" w:right="49" w:firstLine="638"/>
        <w:jc w:val="both"/>
        <w:rPr>
          <w:rFonts w:ascii="Times New Roman" w:eastAsia="Times New Roman" w:hAnsi="Times New Roman"/>
          <w:color w:val="000000"/>
        </w:rPr>
      </w:pPr>
      <w:r w:rsidRPr="00EE4BCE">
        <w:rPr>
          <w:rFonts w:ascii="Times New Roman" w:eastAsia="Times New Roman" w:hAnsi="Times New Roman"/>
          <w:color w:val="000000"/>
        </w:rPr>
        <w:t>Ред првенства за избор корисника за доделу помоћи утврђује се на основу броја бодова које подносилац пријаве на јавни позив и чланови његовог породичног домаћинства остваре, а према следећим мерилима:</w:t>
      </w:r>
    </w:p>
    <w:p w:rsidR="00DD1A1D" w:rsidRPr="00EE4BCE" w:rsidRDefault="00DD1A1D" w:rsidP="00DD1A1D">
      <w:pPr>
        <w:jc w:val="both"/>
      </w:pPr>
      <w:r w:rsidRPr="00EE4BCE">
        <w:rPr>
          <w:rFonts w:ascii="Times New Roman" w:hAnsi="Times New Roman"/>
        </w:rPr>
        <w:t xml:space="preserve">1) </w:t>
      </w:r>
      <w:proofErr w:type="gramStart"/>
      <w:r w:rsidRPr="00EE4BCE">
        <w:rPr>
          <w:rFonts w:ascii="Times New Roman" w:hAnsi="Times New Roman"/>
        </w:rPr>
        <w:t>једнородитељска</w:t>
      </w:r>
      <w:proofErr w:type="gramEnd"/>
      <w:r w:rsidRPr="00EE4BCE">
        <w:rPr>
          <w:rFonts w:ascii="Times New Roman" w:hAnsi="Times New Roman"/>
        </w:rPr>
        <w:t xml:space="preserve"> домаћинства са дететом/децом до навршених 18 година живота или студентом/студентима до навршених 26 година живота на редовном школовању – 30 бодова; </w:t>
      </w:r>
    </w:p>
    <w:p w:rsidR="00DD1A1D" w:rsidRPr="00EE4BCE" w:rsidRDefault="00DD1A1D" w:rsidP="00DD1A1D">
      <w:pPr>
        <w:jc w:val="both"/>
      </w:pPr>
      <w:r w:rsidRPr="00EE4BCE">
        <w:rPr>
          <w:rFonts w:ascii="Times New Roman" w:hAnsi="Times New Roman"/>
        </w:rPr>
        <w:t xml:space="preserve">2) </w:t>
      </w:r>
      <w:proofErr w:type="gramStart"/>
      <w:r w:rsidRPr="00EE4BCE">
        <w:rPr>
          <w:rFonts w:ascii="Times New Roman" w:hAnsi="Times New Roman"/>
        </w:rPr>
        <w:t>жртве</w:t>
      </w:r>
      <w:proofErr w:type="gramEnd"/>
      <w:r w:rsidRPr="00EE4BCE">
        <w:rPr>
          <w:rFonts w:ascii="Times New Roman" w:hAnsi="Times New Roman"/>
        </w:rPr>
        <w:t xml:space="preserve"> сексуалног/породичног насиља – 30 бодова; </w:t>
      </w:r>
    </w:p>
    <w:p w:rsidR="00DD1A1D" w:rsidRPr="00EE4BCE" w:rsidRDefault="00DD1A1D" w:rsidP="00DD1A1D">
      <w:pPr>
        <w:jc w:val="both"/>
      </w:pPr>
      <w:r w:rsidRPr="00EE4BCE">
        <w:rPr>
          <w:rFonts w:ascii="Times New Roman" w:hAnsi="Times New Roman"/>
        </w:rPr>
        <w:t xml:space="preserve">3) </w:t>
      </w:r>
      <w:proofErr w:type="gramStart"/>
      <w:r w:rsidRPr="00EE4BCE">
        <w:rPr>
          <w:rFonts w:ascii="Times New Roman" w:hAnsi="Times New Roman"/>
        </w:rPr>
        <w:t>трочлано</w:t>
      </w:r>
      <w:proofErr w:type="gramEnd"/>
      <w:r w:rsidRPr="00EE4BCE">
        <w:rPr>
          <w:rFonts w:ascii="Times New Roman" w:hAnsi="Times New Roman"/>
        </w:rPr>
        <w:t xml:space="preserve"> и вишечлано породично домаћинство са децом до навршених 18 година живота – 20 бодова;</w:t>
      </w:r>
    </w:p>
    <w:p w:rsidR="00DD1A1D" w:rsidRPr="00EE4BCE" w:rsidRDefault="00DD1A1D" w:rsidP="00DD1A1D">
      <w:pPr>
        <w:jc w:val="both"/>
      </w:pPr>
      <w:r w:rsidRPr="00EE4BCE">
        <w:rPr>
          <w:rFonts w:ascii="Times New Roman" w:hAnsi="Times New Roman"/>
        </w:rPr>
        <w:t xml:space="preserve">4) </w:t>
      </w:r>
      <w:proofErr w:type="gramStart"/>
      <w:r w:rsidRPr="00EE4BCE">
        <w:rPr>
          <w:rFonts w:ascii="Times New Roman" w:hAnsi="Times New Roman"/>
        </w:rPr>
        <w:t>домаћинства</w:t>
      </w:r>
      <w:proofErr w:type="gramEnd"/>
      <w:r w:rsidRPr="00EE4BCE">
        <w:rPr>
          <w:rFonts w:ascii="Times New Roman" w:hAnsi="Times New Roman"/>
        </w:rPr>
        <w:t xml:space="preserve"> са чланом породице са тешким обољењем/домаћинства са лицем којем је утврђена смањена радна способност или потпуни губитак радне способности или телесно оштећење (80% и више процената инвалидитета) – 20 бодова;</w:t>
      </w:r>
    </w:p>
    <w:p w:rsidR="00DD1A1D" w:rsidRPr="00EE4BCE" w:rsidRDefault="00DD1A1D" w:rsidP="00DD1A1D">
      <w:pPr>
        <w:jc w:val="both"/>
      </w:pPr>
      <w:r w:rsidRPr="00EE4BCE">
        <w:rPr>
          <w:rFonts w:ascii="Times New Roman" w:hAnsi="Times New Roman"/>
        </w:rPr>
        <w:t xml:space="preserve">5) </w:t>
      </w:r>
      <w:proofErr w:type="gramStart"/>
      <w:r w:rsidRPr="00EE4BCE">
        <w:rPr>
          <w:rFonts w:ascii="Times New Roman" w:hAnsi="Times New Roman"/>
        </w:rPr>
        <w:t>једночлана</w:t>
      </w:r>
      <w:proofErr w:type="gramEnd"/>
      <w:r w:rsidRPr="00EE4BCE">
        <w:rPr>
          <w:rFonts w:ascii="Times New Roman" w:hAnsi="Times New Roman"/>
        </w:rPr>
        <w:t xml:space="preserve"> домаћинства са лицем преко 60 година живота – 20 бодова;</w:t>
      </w:r>
    </w:p>
    <w:p w:rsidR="00DD1A1D" w:rsidRPr="00EE4BCE" w:rsidRDefault="00DD1A1D" w:rsidP="00DD1A1D">
      <w:pPr>
        <w:jc w:val="both"/>
      </w:pPr>
      <w:r w:rsidRPr="00EE4BCE">
        <w:rPr>
          <w:rFonts w:ascii="Times New Roman" w:hAnsi="Times New Roman"/>
        </w:rPr>
        <w:t xml:space="preserve">6) </w:t>
      </w:r>
      <w:proofErr w:type="gramStart"/>
      <w:r w:rsidRPr="00EE4BCE">
        <w:rPr>
          <w:rFonts w:ascii="Times New Roman" w:hAnsi="Times New Roman"/>
        </w:rPr>
        <w:t>породице</w:t>
      </w:r>
      <w:proofErr w:type="gramEnd"/>
      <w:r w:rsidRPr="00EE4BCE">
        <w:rPr>
          <w:rFonts w:ascii="Times New Roman" w:hAnsi="Times New Roman"/>
        </w:rPr>
        <w:t xml:space="preserve"> без редовних месечних прихода или са недовољним месечним приходима тј. да су укупни приходи породице мањи или до 50% просечне нето плате на нивоу Републике Србије по члану породичног домаћинства, према последњем објављеном податку Републичког завода за статистику – 20 бодова;</w:t>
      </w:r>
    </w:p>
    <w:p w:rsidR="00DD1A1D" w:rsidRPr="00EE4BCE" w:rsidRDefault="00DD1A1D" w:rsidP="00DD1A1D">
      <w:pPr>
        <w:jc w:val="both"/>
      </w:pPr>
      <w:r w:rsidRPr="00EE4BCE">
        <w:rPr>
          <w:rFonts w:ascii="Times New Roman" w:hAnsi="Times New Roman"/>
        </w:rPr>
        <w:t xml:space="preserve">7) </w:t>
      </w:r>
      <w:proofErr w:type="gramStart"/>
      <w:r w:rsidRPr="00EE4BCE">
        <w:rPr>
          <w:rFonts w:ascii="Times New Roman" w:hAnsi="Times New Roman"/>
        </w:rPr>
        <w:t>породице</w:t>
      </w:r>
      <w:proofErr w:type="gramEnd"/>
      <w:r w:rsidRPr="00EE4BCE">
        <w:rPr>
          <w:rFonts w:ascii="Times New Roman" w:hAnsi="Times New Roman"/>
        </w:rPr>
        <w:t xml:space="preserve"> са више генерација, са једним или више чланова преко 60 година – 10 бодова;</w:t>
      </w:r>
    </w:p>
    <w:p w:rsidR="00DD1A1D" w:rsidRPr="00EE4BCE" w:rsidRDefault="00DD1A1D" w:rsidP="00DD1A1D">
      <w:pPr>
        <w:jc w:val="both"/>
      </w:pPr>
      <w:r w:rsidRPr="00EE4BCE">
        <w:rPr>
          <w:rFonts w:ascii="Times New Roman" w:hAnsi="Times New Roman"/>
        </w:rPr>
        <w:t xml:space="preserve">8) </w:t>
      </w:r>
      <w:proofErr w:type="gramStart"/>
      <w:r w:rsidRPr="00EE4BCE">
        <w:rPr>
          <w:rFonts w:ascii="Times New Roman" w:hAnsi="Times New Roman"/>
        </w:rPr>
        <w:t>домаћинство</w:t>
      </w:r>
      <w:proofErr w:type="gramEnd"/>
      <w:r w:rsidRPr="00EE4BCE">
        <w:rPr>
          <w:rFonts w:ascii="Times New Roman" w:hAnsi="Times New Roman"/>
        </w:rPr>
        <w:t xml:space="preserve"> старијих лица (жене преко 60 и мушкарци преко 65 година живота) – 10 бодова.</w:t>
      </w:r>
    </w:p>
    <w:p w:rsidR="00656F16" w:rsidRPr="00530F23" w:rsidRDefault="00656F16" w:rsidP="00656F16">
      <w:pPr>
        <w:ind w:firstLine="720"/>
        <w:jc w:val="both"/>
        <w:rPr>
          <w:rStyle w:val="FontStyle11"/>
          <w:lang w:val="sr-Cyrl-CS" w:eastAsia="sr-Cyrl-CS"/>
        </w:rPr>
      </w:pPr>
    </w:p>
    <w:p w:rsidR="00DD1A1D" w:rsidRPr="00EE4BCE" w:rsidRDefault="00DD1A1D" w:rsidP="00DD1A1D">
      <w:pPr>
        <w:widowControl/>
        <w:ind w:left="-3" w:right="49" w:firstLine="725"/>
        <w:jc w:val="both"/>
        <w:rPr>
          <w:rFonts w:ascii="Times New Roman" w:eastAsia="Times New Roman" w:hAnsi="Times New Roman"/>
          <w:color w:val="000000"/>
        </w:rPr>
      </w:pPr>
      <w:r w:rsidRPr="00EE4BCE">
        <w:rPr>
          <w:rFonts w:ascii="Times New Roman" w:eastAsia="Times New Roman" w:hAnsi="Times New Roman"/>
          <w:color w:val="000000"/>
        </w:rPr>
        <w:t xml:space="preserve">Уколико приликом бодовања и рангирања пријава на јавни позив два или више подносиоца пријаве остваре исти број бодова, предност има подносилац пријаве који:  </w:t>
      </w:r>
    </w:p>
    <w:p w:rsidR="00DD1A1D" w:rsidRPr="00EE4BCE" w:rsidRDefault="00DD1A1D" w:rsidP="00DD1A1D">
      <w:pPr>
        <w:widowControl/>
        <w:ind w:left="-3" w:right="49"/>
        <w:jc w:val="both"/>
        <w:rPr>
          <w:rFonts w:ascii="Times New Roman" w:eastAsia="Times New Roman" w:hAnsi="Times New Roman"/>
          <w:color w:val="000000"/>
        </w:rPr>
      </w:pPr>
      <w:r w:rsidRPr="00EE4BCE">
        <w:rPr>
          <w:rFonts w:ascii="Times New Roman" w:eastAsia="Times New Roman" w:hAnsi="Times New Roman"/>
          <w:color w:val="000000"/>
        </w:rPr>
        <w:t xml:space="preserve">1) </w:t>
      </w:r>
      <w:proofErr w:type="gramStart"/>
      <w:r w:rsidRPr="00EE4BCE">
        <w:rPr>
          <w:rFonts w:ascii="Times New Roman" w:eastAsia="Times New Roman" w:hAnsi="Times New Roman"/>
          <w:color w:val="000000"/>
        </w:rPr>
        <w:t>има</w:t>
      </w:r>
      <w:proofErr w:type="gramEnd"/>
      <w:r w:rsidRPr="00EE4BCE">
        <w:rPr>
          <w:rFonts w:ascii="Times New Roman" w:eastAsia="Times New Roman" w:hAnsi="Times New Roman"/>
          <w:color w:val="000000"/>
        </w:rPr>
        <w:t xml:space="preserve"> већи број малолетне деце у породичном домаћинству;</w:t>
      </w:r>
    </w:p>
    <w:p w:rsidR="00DD1A1D" w:rsidRPr="00EE4BCE" w:rsidRDefault="00DD1A1D" w:rsidP="00DD1A1D">
      <w:pPr>
        <w:widowControl/>
        <w:ind w:left="-3" w:right="49"/>
        <w:jc w:val="both"/>
        <w:rPr>
          <w:rFonts w:ascii="Times New Roman" w:eastAsia="Times New Roman" w:hAnsi="Times New Roman"/>
          <w:color w:val="000000"/>
        </w:rPr>
      </w:pPr>
      <w:r w:rsidRPr="00EE4BCE">
        <w:rPr>
          <w:rFonts w:ascii="Times New Roman" w:eastAsia="Times New Roman" w:hAnsi="Times New Roman"/>
          <w:color w:val="000000"/>
        </w:rPr>
        <w:t xml:space="preserve">2) </w:t>
      </w:r>
      <w:proofErr w:type="gramStart"/>
      <w:r w:rsidRPr="00EE4BCE">
        <w:rPr>
          <w:rFonts w:ascii="Times New Roman" w:eastAsia="Times New Roman" w:hAnsi="Times New Roman"/>
          <w:color w:val="000000"/>
        </w:rPr>
        <w:t>има</w:t>
      </w:r>
      <w:proofErr w:type="gramEnd"/>
      <w:r w:rsidRPr="00EE4BCE">
        <w:rPr>
          <w:rFonts w:ascii="Times New Roman" w:eastAsia="Times New Roman" w:hAnsi="Times New Roman"/>
          <w:color w:val="000000"/>
        </w:rPr>
        <w:t xml:space="preserve"> већи број чланова породичног домаћинства;  </w:t>
      </w:r>
    </w:p>
    <w:p w:rsidR="00DD1A1D" w:rsidRPr="00EE4BCE" w:rsidRDefault="00DD1A1D" w:rsidP="00DD1A1D">
      <w:pPr>
        <w:widowControl/>
        <w:ind w:left="-3" w:right="49"/>
        <w:jc w:val="both"/>
        <w:rPr>
          <w:rFonts w:ascii="Times New Roman" w:eastAsia="Times New Roman" w:hAnsi="Times New Roman"/>
          <w:color w:val="000000"/>
        </w:rPr>
      </w:pPr>
      <w:r w:rsidRPr="00EE4BCE">
        <w:rPr>
          <w:rFonts w:ascii="Times New Roman" w:eastAsia="Times New Roman" w:hAnsi="Times New Roman"/>
          <w:color w:val="000000"/>
        </w:rPr>
        <w:t xml:space="preserve">3) </w:t>
      </w:r>
      <w:proofErr w:type="gramStart"/>
      <w:r w:rsidRPr="00EE4BCE">
        <w:rPr>
          <w:rFonts w:ascii="Times New Roman" w:eastAsia="Times New Roman" w:hAnsi="Times New Roman"/>
          <w:color w:val="000000"/>
        </w:rPr>
        <w:t>има</w:t>
      </w:r>
      <w:proofErr w:type="gramEnd"/>
      <w:r w:rsidRPr="00EE4BCE">
        <w:rPr>
          <w:rFonts w:ascii="Times New Roman" w:eastAsia="Times New Roman" w:hAnsi="Times New Roman"/>
          <w:color w:val="000000"/>
        </w:rPr>
        <w:t xml:space="preserve"> трудну жену у породичном домаћинству;  </w:t>
      </w:r>
    </w:p>
    <w:p w:rsidR="00DD1A1D" w:rsidRPr="006F7EE8" w:rsidRDefault="00DD1A1D" w:rsidP="00DD1A1D">
      <w:pPr>
        <w:widowControl/>
        <w:ind w:left="-3" w:right="49"/>
        <w:jc w:val="both"/>
        <w:rPr>
          <w:rFonts w:ascii="Times New Roman" w:hAnsi="Times New Roman"/>
        </w:rPr>
      </w:pPr>
      <w:r w:rsidRPr="00EE4BCE">
        <w:rPr>
          <w:rFonts w:ascii="Times New Roman" w:eastAsia="Times New Roman" w:hAnsi="Times New Roman"/>
          <w:color w:val="000000"/>
        </w:rPr>
        <w:t xml:space="preserve">4) </w:t>
      </w:r>
      <w:proofErr w:type="gramStart"/>
      <w:r w:rsidRPr="00EE4BCE">
        <w:rPr>
          <w:rFonts w:ascii="Times New Roman" w:eastAsia="Times New Roman" w:hAnsi="Times New Roman"/>
          <w:color w:val="000000"/>
        </w:rPr>
        <w:t>дуже</w:t>
      </w:r>
      <w:proofErr w:type="gramEnd"/>
      <w:r w:rsidRPr="00EE4BCE">
        <w:rPr>
          <w:rFonts w:ascii="Times New Roman" w:eastAsia="Times New Roman" w:hAnsi="Times New Roman"/>
          <w:color w:val="000000"/>
        </w:rPr>
        <w:t xml:space="preserve"> борави на </w:t>
      </w:r>
      <w:r w:rsidRPr="006F7EE8">
        <w:rPr>
          <w:rFonts w:ascii="Times New Roman" w:hAnsi="Times New Roman"/>
        </w:rPr>
        <w:t>подручју Општине;</w:t>
      </w:r>
    </w:p>
    <w:p w:rsidR="00656F16" w:rsidRPr="00530F23" w:rsidRDefault="00DD1A1D" w:rsidP="00DD1A1D">
      <w:pPr>
        <w:rPr>
          <w:rStyle w:val="FontStyle11"/>
          <w:b/>
          <w:lang w:val="sr-Cyrl-CS" w:eastAsia="sr-Cyrl-CS"/>
        </w:rPr>
      </w:pPr>
      <w:r w:rsidRPr="00EE4BCE">
        <w:rPr>
          <w:rFonts w:ascii="Times New Roman" w:eastAsia="Times New Roman" w:hAnsi="Times New Roman"/>
          <w:color w:val="000000"/>
        </w:rPr>
        <w:t xml:space="preserve">5) </w:t>
      </w:r>
      <w:proofErr w:type="gramStart"/>
      <w:r w:rsidRPr="00EE4BCE">
        <w:rPr>
          <w:rFonts w:ascii="Times New Roman" w:eastAsia="Times New Roman" w:hAnsi="Times New Roman"/>
          <w:color w:val="000000"/>
        </w:rPr>
        <w:t>има</w:t>
      </w:r>
      <w:proofErr w:type="gramEnd"/>
      <w:r w:rsidRPr="00EE4BCE">
        <w:rPr>
          <w:rFonts w:ascii="Times New Roman" w:eastAsia="Times New Roman" w:hAnsi="Times New Roman"/>
          <w:color w:val="000000"/>
        </w:rPr>
        <w:t xml:space="preserve"> мање приходе по члану породичног домаћинства</w:t>
      </w:r>
    </w:p>
    <w:p w:rsidR="00B034E0" w:rsidRPr="00530F23" w:rsidRDefault="00B034E0" w:rsidP="00656F16">
      <w:pPr>
        <w:jc w:val="center"/>
        <w:rPr>
          <w:rStyle w:val="FontStyle11"/>
          <w:b/>
          <w:lang w:eastAsia="sr-Cyrl-CS"/>
        </w:rPr>
      </w:pPr>
    </w:p>
    <w:p w:rsidR="00B034E0" w:rsidRPr="00530F23" w:rsidRDefault="00B034E0" w:rsidP="00656F16">
      <w:pPr>
        <w:jc w:val="center"/>
        <w:rPr>
          <w:rStyle w:val="FontStyle11"/>
          <w:b/>
          <w:lang w:eastAsia="sr-Cyrl-CS"/>
        </w:rPr>
      </w:pPr>
    </w:p>
    <w:p w:rsidR="00DD1A1D" w:rsidRDefault="00DD1A1D" w:rsidP="00DD1A1D">
      <w:pPr>
        <w:widowControl/>
        <w:ind w:right="-28"/>
        <w:jc w:val="center"/>
        <w:rPr>
          <w:rFonts w:ascii="Times New Roman" w:eastAsia="Times New Roman" w:hAnsi="Times New Roman"/>
          <w:b/>
          <w:color w:val="000000"/>
        </w:rPr>
      </w:pPr>
      <w:r w:rsidRPr="00EE4BCE">
        <w:rPr>
          <w:rFonts w:ascii="Times New Roman" w:eastAsia="Times New Roman" w:hAnsi="Times New Roman"/>
          <w:b/>
          <w:color w:val="000000"/>
        </w:rPr>
        <w:t>IV</w:t>
      </w:r>
    </w:p>
    <w:p w:rsidR="00DD1A1D" w:rsidRPr="00EE4BCE" w:rsidRDefault="00DD1A1D" w:rsidP="00DD1A1D">
      <w:pPr>
        <w:widowControl/>
        <w:ind w:right="-28"/>
        <w:jc w:val="center"/>
        <w:rPr>
          <w:rFonts w:ascii="Times New Roman" w:eastAsia="Times New Roman" w:hAnsi="Times New Roman"/>
          <w:b/>
          <w:color w:val="000000"/>
        </w:rPr>
      </w:pPr>
      <w:r w:rsidRPr="00EE4BCE">
        <w:rPr>
          <w:rFonts w:ascii="Times New Roman" w:eastAsia="Times New Roman" w:hAnsi="Times New Roman"/>
          <w:b/>
          <w:color w:val="000000"/>
        </w:rPr>
        <w:t xml:space="preserve"> Подношење пријаве на јавни позив</w:t>
      </w:r>
    </w:p>
    <w:p w:rsidR="00DD1A1D" w:rsidRPr="00EE4BCE" w:rsidRDefault="00DD1A1D" w:rsidP="00DD1A1D">
      <w:pPr>
        <w:widowControl/>
        <w:ind w:right="-28"/>
        <w:jc w:val="center"/>
        <w:rPr>
          <w:rFonts w:ascii="Times New Roman" w:eastAsia="Times New Roman" w:hAnsi="Times New Roman"/>
          <w:color w:val="000000"/>
        </w:rPr>
      </w:pPr>
      <w:proofErr w:type="gramStart"/>
      <w:r w:rsidRPr="00EE4BCE">
        <w:rPr>
          <w:rFonts w:ascii="Times New Roman" w:eastAsia="Times New Roman" w:hAnsi="Times New Roman"/>
          <w:b/>
          <w:color w:val="000000"/>
        </w:rPr>
        <w:t>и</w:t>
      </w:r>
      <w:proofErr w:type="gramEnd"/>
      <w:r w:rsidRPr="00EE4BCE">
        <w:rPr>
          <w:rFonts w:ascii="Times New Roman" w:eastAsia="Times New Roman" w:hAnsi="Times New Roman"/>
          <w:b/>
          <w:color w:val="000000"/>
        </w:rPr>
        <w:t xml:space="preserve"> обавезна документација за учешће на јавном позиву</w:t>
      </w:r>
    </w:p>
    <w:p w:rsidR="00B034E0" w:rsidRPr="00530F23" w:rsidRDefault="00B034E0" w:rsidP="00656F16">
      <w:pPr>
        <w:pStyle w:val="Style6"/>
        <w:widowControl/>
        <w:jc w:val="center"/>
        <w:rPr>
          <w:rStyle w:val="FontStyle11"/>
          <w:b/>
          <w:lang w:eastAsia="sr-Cyrl-CS"/>
        </w:rPr>
      </w:pPr>
    </w:p>
    <w:p w:rsidR="00DD1A1D" w:rsidRPr="00EE4BCE" w:rsidRDefault="00DD1A1D" w:rsidP="00DD1A1D">
      <w:pPr>
        <w:widowControl/>
        <w:spacing w:after="13"/>
        <w:ind w:right="49"/>
        <w:rPr>
          <w:rFonts w:ascii="Times New Roman" w:eastAsia="Times New Roman" w:hAnsi="Times New Roman"/>
          <w:color w:val="000000"/>
        </w:rPr>
      </w:pPr>
      <w:r w:rsidRPr="00EE4BCE">
        <w:rPr>
          <w:rFonts w:ascii="Times New Roman" w:eastAsia="Times New Roman" w:hAnsi="Times New Roman"/>
          <w:color w:val="000000"/>
        </w:rPr>
        <w:t xml:space="preserve">Уз уредно попуњен и потписан образац пријаве на јавни позив, која се подноси у </w:t>
      </w:r>
      <w:r w:rsidRPr="006F7EE8">
        <w:rPr>
          <w:rFonts w:ascii="Times New Roman" w:hAnsi="Times New Roman"/>
        </w:rPr>
        <w:t>Општини, подносилац</w:t>
      </w:r>
      <w:r w:rsidRPr="00EE4BCE">
        <w:rPr>
          <w:rFonts w:ascii="Times New Roman" w:eastAsia="Times New Roman" w:hAnsi="Times New Roman"/>
          <w:color w:val="000000"/>
        </w:rPr>
        <w:t xml:space="preserve"> пријаве доставља следеће доказе:</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 xml:space="preserve">1) </w:t>
      </w:r>
      <w:proofErr w:type="gramStart"/>
      <w:r w:rsidRPr="00EE4BCE">
        <w:rPr>
          <w:rFonts w:ascii="Times New Roman" w:eastAsia="Times New Roman" w:hAnsi="Times New Roman"/>
          <w:color w:val="000000"/>
        </w:rPr>
        <w:t>фотокопију</w:t>
      </w:r>
      <w:proofErr w:type="gramEnd"/>
      <w:r w:rsidRPr="00EE4BCE">
        <w:rPr>
          <w:rFonts w:ascii="Times New Roman" w:eastAsia="Times New Roman" w:hAnsi="Times New Roman"/>
          <w:color w:val="000000"/>
        </w:rPr>
        <w:t xml:space="preserve"> важеће избегличке/расељеничке легитимације (Напомена: обавезно за подносиоца пријаве);</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 xml:space="preserve">2)   </w:t>
      </w:r>
      <w:proofErr w:type="gramStart"/>
      <w:r w:rsidRPr="00EE4BCE">
        <w:rPr>
          <w:rFonts w:ascii="Times New Roman" w:eastAsia="Times New Roman" w:hAnsi="Times New Roman"/>
          <w:color w:val="000000"/>
        </w:rPr>
        <w:t>фотокопију</w:t>
      </w:r>
      <w:proofErr w:type="gramEnd"/>
      <w:r w:rsidRPr="00EE4BCE">
        <w:rPr>
          <w:rFonts w:ascii="Times New Roman" w:eastAsia="Times New Roman" w:hAnsi="Times New Roman"/>
          <w:color w:val="000000"/>
        </w:rPr>
        <w:t xml:space="preserve"> личне карте Републике Србије (очитана лична карта уколико је у питању биометријска лична карта са чипом) за сва лица са 16 и више година (Напомена: не односи се на лица која имају важеће избегличке легитимације);</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3) доказ о приходима:</w:t>
      </w:r>
    </w:p>
    <w:p w:rsidR="00DD1A1D" w:rsidRPr="00EE4BCE" w:rsidRDefault="00DD1A1D" w:rsidP="00DD1A1D">
      <w:pPr>
        <w:widowControl/>
        <w:ind w:right="-28"/>
        <w:jc w:val="both"/>
        <w:rPr>
          <w:rFonts w:ascii="Times New Roman" w:eastAsia="Times New Roman" w:hAnsi="Times New Roman"/>
          <w:color w:val="000000"/>
        </w:rPr>
      </w:pPr>
      <w:r w:rsidRPr="00EE4BCE">
        <w:rPr>
          <w:rFonts w:ascii="Times New Roman" w:eastAsia="Times New Roman" w:hAnsi="Times New Roman"/>
          <w:color w:val="000000"/>
        </w:rPr>
        <w:t xml:space="preserve">- потврда/уверење о незапослености из Националне службе за запошљавањеза незапослене чланове породичног домаћинства регистроване у Националној служби за запошљавање и то у месецу који претходи месецу подношења пријаве на јавни позив; у случају да се ради о незапосленом члану породичног домаћинства који није регистрован код Националне службе за запошљавање, потребно је доставити личну изјаву оверену код надлежног органа да је незапослен и да нема примања нити друге повремене или привремене приходе;  </w:t>
      </w:r>
    </w:p>
    <w:p w:rsidR="00DD1A1D" w:rsidRPr="00EE4BCE" w:rsidRDefault="00DD1A1D" w:rsidP="00DD1A1D">
      <w:pPr>
        <w:widowControl/>
        <w:ind w:right="-28"/>
        <w:jc w:val="both"/>
        <w:rPr>
          <w:rFonts w:ascii="Times New Roman" w:eastAsia="Times New Roman" w:hAnsi="Times New Roman"/>
          <w:color w:val="000000"/>
        </w:rPr>
      </w:pPr>
      <w:r w:rsidRPr="00EE4BCE">
        <w:rPr>
          <w:rFonts w:ascii="Times New Roman" w:eastAsia="Times New Roman" w:hAnsi="Times New Roman"/>
          <w:color w:val="000000"/>
        </w:rPr>
        <w:t xml:space="preserve">- </w:t>
      </w:r>
      <w:proofErr w:type="gramStart"/>
      <w:r w:rsidRPr="00EE4BCE">
        <w:rPr>
          <w:rFonts w:ascii="Times New Roman" w:eastAsia="Times New Roman" w:hAnsi="Times New Roman"/>
          <w:color w:val="000000"/>
        </w:rPr>
        <w:t>уколико</w:t>
      </w:r>
      <w:proofErr w:type="gramEnd"/>
      <w:r w:rsidRPr="00EE4BCE">
        <w:rPr>
          <w:rFonts w:ascii="Times New Roman" w:eastAsia="Times New Roman" w:hAnsi="Times New Roman"/>
          <w:color w:val="000000"/>
        </w:rPr>
        <w:t xml:space="preserve"> подносилац пријаве или члан породичног домаћинства остварују повремене или привремене приходе, потребно је доставити личну изјаву оверену код надлежног органа о висини повремених и привремених нето прихода;  </w:t>
      </w:r>
    </w:p>
    <w:p w:rsidR="00DD1A1D" w:rsidRPr="00EE4BCE" w:rsidRDefault="00DD1A1D" w:rsidP="00DD1A1D">
      <w:pPr>
        <w:widowControl/>
        <w:ind w:right="-28"/>
        <w:jc w:val="both"/>
        <w:rPr>
          <w:rFonts w:ascii="Times New Roman" w:eastAsia="Times New Roman" w:hAnsi="Times New Roman"/>
          <w:color w:val="000000"/>
        </w:rPr>
      </w:pPr>
      <w:r w:rsidRPr="00EE4BCE">
        <w:rPr>
          <w:rFonts w:ascii="Times New Roman" w:eastAsia="Times New Roman" w:hAnsi="Times New Roman"/>
          <w:color w:val="000000"/>
        </w:rPr>
        <w:t xml:space="preserve">- </w:t>
      </w:r>
      <w:proofErr w:type="gramStart"/>
      <w:r w:rsidRPr="00EE4BCE">
        <w:rPr>
          <w:rFonts w:ascii="Times New Roman" w:eastAsia="Times New Roman" w:hAnsi="Times New Roman"/>
          <w:color w:val="000000"/>
        </w:rPr>
        <w:t>потврда</w:t>
      </w:r>
      <w:proofErr w:type="gramEnd"/>
      <w:r w:rsidRPr="00EE4BCE">
        <w:rPr>
          <w:rFonts w:ascii="Times New Roman" w:eastAsia="Times New Roman" w:hAnsi="Times New Roman"/>
          <w:color w:val="000000"/>
        </w:rPr>
        <w:t xml:space="preserve"> послодавца о висини примања у месецу који претходи месецу подношења пријаве на јавни позив – за запослене чланове породичног домаћинства;  </w:t>
      </w:r>
    </w:p>
    <w:p w:rsidR="00DD1A1D" w:rsidRPr="00EE4BCE" w:rsidRDefault="00DD1A1D" w:rsidP="00DD1A1D">
      <w:pPr>
        <w:widowControl/>
        <w:ind w:right="-28"/>
        <w:jc w:val="both"/>
        <w:rPr>
          <w:rFonts w:ascii="Times New Roman" w:eastAsia="Times New Roman" w:hAnsi="Times New Roman"/>
          <w:color w:val="000000"/>
        </w:rPr>
      </w:pPr>
      <w:r w:rsidRPr="00EE4BCE">
        <w:rPr>
          <w:rFonts w:ascii="Times New Roman" w:eastAsia="Times New Roman" w:hAnsi="Times New Roman"/>
          <w:color w:val="000000"/>
        </w:rPr>
        <w:t xml:space="preserve">- чек од пензије за месец који претходи месецу подношења пријаве на јавни позив (Напомена: лица у избегличком статусу и лица која су била у избегличком статусу а којима је укинат избеглички статус, достављају чек од пензије коју примајуу Републици Србији, земљи порекла и/или другој држави), односно потврда надлежне службе; у случају да подносилац пријаве или члан његовог породичног домаћинства не остварује приходе од пензије потребно је доставити личну изјаву оверену код надлежног органа да лице не остварује приходе на име пензије у Републици Србији, земљи порекла и/или другој држави;    </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 xml:space="preserve">4) </w:t>
      </w:r>
      <w:r w:rsidRPr="00EE4BCE">
        <w:rPr>
          <w:rFonts w:ascii="Times New Roman" w:eastAsia="Times New Roman" w:hAnsi="Times New Roman"/>
        </w:rPr>
        <w:t xml:space="preserve">за чланове породичног домаћинства узраста од 15 до 26 године – доказ о школовању, а уколико ови чланови породичног домаћинства нису на школовању – доказе наведене у ставу 1. тачка 3) овог члана - докази о приходима;  </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5) медицинска документација не старија од годину дана;</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6) решење надлежног органа о смањењу радне способности или потпуном губитку радне способности/телесном оштећењу/сметњама у развоју;</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7) пресуда надлежног суда или извештај Центра за социјални рад или други одговарајући доказ издат од стране надлежног органа, за жртве сексуалног/породичног насиља;</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8) једнородитељске породице прилажу: потврду о смрти брачног друга; решење надлежног суда о проглашењу несталог лица за умрло; извод из матичне књиге рођених за децу без утврђеног очинства; пресуду о разводу брака/доказ о поверавању малолетне деце/детета (уколико у пресуди о разводу брака није одлучено о поверавању детета или уколико се ради о ванбрачним партнерима чија је заједница престала да траје, потребно је приложити изјаву подносиоца оверену код надлежног органа да се подносилац непосредно брине о детету и да самостално обезбеђује средства за издржавање, да други родитељ не учествује или недовољно учествује у тим трошковима, а да, у међувремену, подносилац није засновао брачну или ванбрачну заједницу);</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rPr>
        <w:t xml:space="preserve">9) изјава да су подносилац пријаве и чланови његовог породичног домаћинства сагласни да Комисија, за потребе поступка, може извршити увид, прибавити и обрадити личне податке о чињеницама о којима се води службена евиденција, који су неопходни у поступку одлучивања (Напомена: изјаву није потребно оверавати код надлежног органа, а потписују је подносилац пријаве и сви пунолетни чланови породичног домаћинства, док за малолетне чланове домаћинства изјаву потписује родитељ, односно старатељ).  </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lastRenderedPageBreak/>
        <w:t xml:space="preserve">Докази из става 1. </w:t>
      </w:r>
      <w:proofErr w:type="gramStart"/>
      <w:r w:rsidRPr="00EE4BCE">
        <w:rPr>
          <w:rFonts w:ascii="Times New Roman" w:eastAsia="Times New Roman" w:hAnsi="Times New Roman"/>
          <w:color w:val="000000"/>
        </w:rPr>
        <w:t>тач</w:t>
      </w:r>
      <w:proofErr w:type="gramEnd"/>
      <w:r w:rsidRPr="00EE4BCE">
        <w:rPr>
          <w:rFonts w:ascii="Times New Roman" w:eastAsia="Times New Roman" w:hAnsi="Times New Roman"/>
          <w:color w:val="000000"/>
        </w:rPr>
        <w:t xml:space="preserve">. 1)-8) овог члана подносе се у фотокопији. Комисија има право да од подносиоца пријаве на јавни позив тражи на увид оригинална документа. </w:t>
      </w:r>
    </w:p>
    <w:p w:rsidR="00DD1A1D" w:rsidRPr="00EE4BCE" w:rsidRDefault="00DD1A1D" w:rsidP="00DD1A1D">
      <w:pPr>
        <w:widowControl/>
        <w:spacing w:after="5"/>
        <w:ind w:right="58" w:firstLine="710"/>
        <w:jc w:val="both"/>
        <w:rPr>
          <w:rFonts w:ascii="Times New Roman" w:eastAsia="Times New Roman" w:hAnsi="Times New Roman"/>
          <w:color w:val="000000"/>
        </w:rPr>
      </w:pPr>
      <w:r w:rsidRPr="00EE4BCE">
        <w:rPr>
          <w:rFonts w:ascii="Times New Roman" w:eastAsia="Times New Roman" w:hAnsi="Times New Roman"/>
          <w:color w:val="000000"/>
        </w:rPr>
        <w:tab/>
        <w:t xml:space="preserve">Поред доказа наведених у ставу 1. </w:t>
      </w:r>
      <w:proofErr w:type="gramStart"/>
      <w:r w:rsidRPr="00EE4BCE">
        <w:rPr>
          <w:rFonts w:ascii="Times New Roman" w:eastAsia="Times New Roman" w:hAnsi="Times New Roman"/>
          <w:color w:val="000000"/>
        </w:rPr>
        <w:t>овог</w:t>
      </w:r>
      <w:proofErr w:type="gramEnd"/>
      <w:r w:rsidRPr="00EE4BCE">
        <w:rPr>
          <w:rFonts w:ascii="Times New Roman" w:eastAsia="Times New Roman" w:hAnsi="Times New Roman"/>
          <w:color w:val="000000"/>
        </w:rPr>
        <w:t xml:space="preserve"> члана, Комисија може од подносиоца пријаве на јавни позив тражити и друге неопходне доказе ради утврђивања чињеница и околности потребних за доношење правилне и законите одлуке.  </w:t>
      </w:r>
    </w:p>
    <w:p w:rsidR="00DD1A1D" w:rsidRDefault="00DD1A1D" w:rsidP="00B034E0">
      <w:pPr>
        <w:pStyle w:val="Style3"/>
        <w:widowControl/>
        <w:jc w:val="center"/>
        <w:rPr>
          <w:rStyle w:val="FontStyle11"/>
          <w:b/>
          <w:lang w:eastAsia="sr-Cyrl-CS"/>
        </w:rPr>
      </w:pPr>
    </w:p>
    <w:p w:rsidR="00656F16" w:rsidRDefault="00F80FB6" w:rsidP="00B034E0">
      <w:pPr>
        <w:pStyle w:val="Style3"/>
        <w:widowControl/>
        <w:jc w:val="center"/>
        <w:rPr>
          <w:rStyle w:val="FontStyle11"/>
          <w:b/>
          <w:lang w:eastAsia="sr-Cyrl-CS"/>
        </w:rPr>
      </w:pPr>
      <w:r w:rsidRPr="00530F23">
        <w:rPr>
          <w:rStyle w:val="FontStyle11"/>
          <w:b/>
          <w:lang w:eastAsia="sr-Cyrl-CS"/>
        </w:rPr>
        <w:t>V</w:t>
      </w:r>
    </w:p>
    <w:p w:rsidR="00DD1A1D" w:rsidRPr="00DD1A1D" w:rsidRDefault="00DD1A1D" w:rsidP="00B034E0">
      <w:pPr>
        <w:pStyle w:val="Style3"/>
        <w:widowControl/>
        <w:jc w:val="center"/>
        <w:rPr>
          <w:rStyle w:val="FontStyle11"/>
          <w:b/>
          <w:lang w:eastAsia="sr-Cyrl-CS"/>
        </w:rPr>
      </w:pPr>
    </w:p>
    <w:p w:rsidR="00DD1A1D" w:rsidRPr="00EE4BCE" w:rsidRDefault="00DD1A1D" w:rsidP="00DD1A1D">
      <w:pPr>
        <w:widowControl/>
        <w:ind w:right="58"/>
        <w:jc w:val="both"/>
        <w:rPr>
          <w:rFonts w:ascii="Times New Roman" w:eastAsia="Times New Roman" w:hAnsi="Times New Roman"/>
        </w:rPr>
      </w:pPr>
      <w:r w:rsidRPr="00EE4BCE">
        <w:rPr>
          <w:rFonts w:ascii="Times New Roman" w:eastAsia="Times New Roman" w:hAnsi="Times New Roman"/>
          <w:color w:val="000000"/>
        </w:rPr>
        <w:tab/>
      </w:r>
      <w:r w:rsidRPr="00EE4BCE">
        <w:rPr>
          <w:rFonts w:ascii="Times New Roman" w:eastAsia="Times New Roman" w:hAnsi="Times New Roman"/>
        </w:rPr>
        <w:t xml:space="preserve">Комисија, у складу са чланом 103. </w:t>
      </w:r>
      <w:proofErr w:type="gramStart"/>
      <w:r w:rsidRPr="00EE4BCE">
        <w:rPr>
          <w:rFonts w:ascii="Times New Roman" w:eastAsia="Times New Roman" w:hAnsi="Times New Roman"/>
        </w:rPr>
        <w:t>став</w:t>
      </w:r>
      <w:proofErr w:type="gramEnd"/>
      <w:r w:rsidRPr="00EE4BCE">
        <w:rPr>
          <w:rFonts w:ascii="Times New Roman" w:eastAsia="Times New Roman" w:hAnsi="Times New Roman"/>
        </w:rPr>
        <w:t xml:space="preserve"> 1. Закона о општем управном поступку („Службени гласник РС”, бр. 18/16, 95/18 – аутентично тумачење и 2/23 одлука − УС, у даљем тексту: ЗУП), за потребе поступка, по службеној дужности прибавља: потврду Комесаријата о томе да ли су подносилац пријаве и чланови његовог породичног домаћинства евидентирани као избеглице у евиденцији Комесаријата, односно евидентирани као интерно расељена лица у евиденцији Комесаријата, али само у случају ако подносилац пријаве не достави доказ о томе наведен у члану 10. </w:t>
      </w:r>
      <w:proofErr w:type="gramStart"/>
      <w:r w:rsidRPr="00EE4BCE">
        <w:rPr>
          <w:rFonts w:ascii="Times New Roman" w:eastAsia="Times New Roman" w:hAnsi="Times New Roman"/>
        </w:rPr>
        <w:t>став</w:t>
      </w:r>
      <w:proofErr w:type="gramEnd"/>
      <w:r w:rsidRPr="00EE4BCE">
        <w:rPr>
          <w:rFonts w:ascii="Times New Roman" w:eastAsia="Times New Roman" w:hAnsi="Times New Roman"/>
        </w:rPr>
        <w:t xml:space="preserve"> 1. </w:t>
      </w:r>
      <w:proofErr w:type="gramStart"/>
      <w:r w:rsidRPr="00EE4BCE">
        <w:rPr>
          <w:rFonts w:ascii="Times New Roman" w:eastAsia="Times New Roman" w:hAnsi="Times New Roman"/>
        </w:rPr>
        <w:t>тачка</w:t>
      </w:r>
      <w:proofErr w:type="gramEnd"/>
      <w:r w:rsidRPr="00EE4BCE">
        <w:rPr>
          <w:rFonts w:ascii="Times New Roman" w:eastAsia="Times New Roman" w:hAnsi="Times New Roman"/>
        </w:rPr>
        <w:t xml:space="preserve"> 1) овог правилника; извод из матичне књиге рођених за децу млађу од 16 година; уверење МУП-а о кретању боравишта/пребивалишта за подносиоца пријаве и све чланове породичног домаћинства, укључујући и малолетне чланове породичног домаћинства.  </w:t>
      </w:r>
    </w:p>
    <w:p w:rsidR="00DD1A1D" w:rsidRPr="00EE4BCE" w:rsidRDefault="00DD1A1D" w:rsidP="00DD1A1D">
      <w:pPr>
        <w:widowControl/>
        <w:ind w:right="58" w:firstLine="710"/>
        <w:jc w:val="both"/>
        <w:rPr>
          <w:rFonts w:ascii="Times New Roman" w:eastAsia="Times New Roman" w:hAnsi="Times New Roman"/>
        </w:rPr>
      </w:pPr>
      <w:r w:rsidRPr="00EE4BCE">
        <w:rPr>
          <w:rFonts w:ascii="Times New Roman" w:eastAsia="Times New Roman" w:hAnsi="Times New Roman"/>
        </w:rPr>
        <w:tab/>
        <w:t xml:space="preserve">Доказе из става 1. </w:t>
      </w:r>
      <w:proofErr w:type="gramStart"/>
      <w:r w:rsidRPr="00EE4BCE">
        <w:rPr>
          <w:rFonts w:ascii="Times New Roman" w:eastAsia="Times New Roman" w:hAnsi="Times New Roman"/>
        </w:rPr>
        <w:t>овог</w:t>
      </w:r>
      <w:proofErr w:type="gramEnd"/>
      <w:r w:rsidRPr="00EE4BCE">
        <w:rPr>
          <w:rFonts w:ascii="Times New Roman" w:eastAsia="Times New Roman" w:hAnsi="Times New Roman"/>
        </w:rPr>
        <w:t xml:space="preserve"> члана, може прибавити и сама странка, уколико, у складу са чланом 103. </w:t>
      </w:r>
      <w:proofErr w:type="gramStart"/>
      <w:r w:rsidRPr="00EE4BCE">
        <w:rPr>
          <w:rFonts w:ascii="Times New Roman" w:eastAsia="Times New Roman" w:hAnsi="Times New Roman"/>
        </w:rPr>
        <w:t>став</w:t>
      </w:r>
      <w:proofErr w:type="gramEnd"/>
      <w:r w:rsidRPr="00EE4BCE">
        <w:rPr>
          <w:rFonts w:ascii="Times New Roman" w:eastAsia="Times New Roman" w:hAnsi="Times New Roman"/>
        </w:rPr>
        <w:t xml:space="preserve"> 3. ЗУП-а, изјави да ће у циљу ефикаснијег и економичнијег разматрања поднете пријаве на јавни позив, наведене доказе прибавити сама.</w:t>
      </w:r>
    </w:p>
    <w:p w:rsidR="00DD1A1D" w:rsidRPr="00EE4BCE" w:rsidRDefault="00DD1A1D" w:rsidP="00DD1A1D">
      <w:pPr>
        <w:widowControl/>
        <w:ind w:right="58" w:firstLine="710"/>
        <w:jc w:val="both"/>
        <w:rPr>
          <w:rFonts w:ascii="Times New Roman" w:eastAsia="Times New Roman" w:hAnsi="Times New Roman"/>
        </w:rPr>
      </w:pPr>
      <w:r w:rsidRPr="00EE4BCE">
        <w:rPr>
          <w:rFonts w:ascii="Times New Roman" w:eastAsia="Times New Roman" w:hAnsi="Times New Roman"/>
        </w:rPr>
        <w:t xml:space="preserve">Поред доказа наведених у ставу 1. </w:t>
      </w:r>
      <w:proofErr w:type="gramStart"/>
      <w:r w:rsidRPr="00EE4BCE">
        <w:rPr>
          <w:rFonts w:ascii="Times New Roman" w:eastAsia="Times New Roman" w:hAnsi="Times New Roman"/>
        </w:rPr>
        <w:t>овог</w:t>
      </w:r>
      <w:proofErr w:type="gramEnd"/>
      <w:r w:rsidRPr="00EE4BCE">
        <w:rPr>
          <w:rFonts w:ascii="Times New Roman" w:eastAsia="Times New Roman" w:hAnsi="Times New Roman"/>
        </w:rPr>
        <w:t xml:space="preserve"> члана, Комисија може по службеној дужности прибављати и друге доказе потребне за поступање по пријави на јавни позив.</w:t>
      </w:r>
    </w:p>
    <w:p w:rsidR="00DD1A1D" w:rsidRDefault="00DD1A1D" w:rsidP="00B034E0">
      <w:pPr>
        <w:pStyle w:val="Style3"/>
        <w:widowControl/>
        <w:jc w:val="center"/>
        <w:rPr>
          <w:rStyle w:val="FontStyle11"/>
          <w:b/>
          <w:lang w:eastAsia="sr-Cyrl-CS"/>
        </w:rPr>
      </w:pPr>
    </w:p>
    <w:p w:rsidR="00B77CB8" w:rsidRDefault="00DD1A1D" w:rsidP="00081D01">
      <w:pPr>
        <w:jc w:val="center"/>
        <w:rPr>
          <w:rStyle w:val="FontStyle11"/>
          <w:b/>
          <w:lang w:eastAsia="sr-Cyrl-CS"/>
        </w:rPr>
      </w:pPr>
      <w:r>
        <w:rPr>
          <w:rStyle w:val="FontStyle11"/>
          <w:b/>
          <w:bCs/>
        </w:rPr>
        <w:t>V</w:t>
      </w:r>
      <w:r w:rsidR="00446FE7" w:rsidRPr="00530F23">
        <w:rPr>
          <w:rStyle w:val="FontStyle11"/>
          <w:b/>
          <w:lang w:eastAsia="sr-Cyrl-CS"/>
        </w:rPr>
        <w:t>I</w:t>
      </w:r>
    </w:p>
    <w:p w:rsidR="00DD1A1D" w:rsidRPr="00DD1A1D" w:rsidRDefault="00DD1A1D" w:rsidP="00081D01">
      <w:pPr>
        <w:jc w:val="center"/>
        <w:rPr>
          <w:rFonts w:ascii="Times New Roman" w:hAnsi="Times New Roman"/>
          <w:b/>
          <w:bCs/>
          <w:sz w:val="22"/>
          <w:szCs w:val="22"/>
        </w:rPr>
      </w:pPr>
    </w:p>
    <w:p w:rsidR="00B64F3C" w:rsidRPr="00A43484" w:rsidRDefault="00145406" w:rsidP="00A43484">
      <w:pPr>
        <w:jc w:val="both"/>
        <w:rPr>
          <w:rFonts w:ascii="Times New Roman" w:hAnsi="Times New Roman"/>
          <w:sz w:val="22"/>
          <w:szCs w:val="22"/>
          <w:lang w:val="sr-Cyrl-CS"/>
        </w:rPr>
      </w:pPr>
      <w:r w:rsidRPr="00A43484">
        <w:rPr>
          <w:rStyle w:val="FontStyle11"/>
          <w:bCs/>
          <w:lang w:val="sr-Cyrl-CS"/>
        </w:rPr>
        <w:tab/>
      </w:r>
      <w:r w:rsidR="00B64F3C" w:rsidRPr="00A43484">
        <w:rPr>
          <w:rStyle w:val="FontStyle11"/>
          <w:lang w:val="sr-Cyrl-CS"/>
        </w:rPr>
        <w:t xml:space="preserve">Рок за подношења </w:t>
      </w:r>
      <w:r w:rsidR="00CA0163" w:rsidRPr="00A43484">
        <w:rPr>
          <w:rStyle w:val="FontStyle11"/>
          <w:lang w:val="sr-Cyrl-CS"/>
        </w:rPr>
        <w:t>пријава</w:t>
      </w:r>
      <w:r w:rsidR="00B64F3C" w:rsidRPr="00A43484">
        <w:rPr>
          <w:rStyle w:val="FontStyle11"/>
          <w:lang w:val="sr-Cyrl-CS"/>
        </w:rPr>
        <w:t xml:space="preserve"> је </w:t>
      </w:r>
      <w:r w:rsidR="00887130" w:rsidRPr="00A43484">
        <w:rPr>
          <w:rStyle w:val="FontStyle11"/>
        </w:rPr>
        <w:t>1</w:t>
      </w:r>
      <w:r w:rsidR="0034734A" w:rsidRPr="00A43484">
        <w:rPr>
          <w:rStyle w:val="FontStyle11"/>
        </w:rPr>
        <w:t>2</w:t>
      </w:r>
      <w:r w:rsidR="00B64F3C" w:rsidRPr="00A43484">
        <w:rPr>
          <w:rStyle w:val="FontStyle11"/>
          <w:lang w:val="sr-Cyrl-CS"/>
        </w:rPr>
        <w:t xml:space="preserve"> (</w:t>
      </w:r>
      <w:r w:rsidR="0034734A" w:rsidRPr="00A43484">
        <w:rPr>
          <w:rStyle w:val="FontStyle11"/>
        </w:rPr>
        <w:t>дванаест</w:t>
      </w:r>
      <w:r w:rsidR="00B64F3C" w:rsidRPr="00A43484">
        <w:rPr>
          <w:rStyle w:val="FontStyle11"/>
          <w:lang w:val="sr-Cyrl-CS"/>
        </w:rPr>
        <w:t xml:space="preserve">) дана од дана објављивања </w:t>
      </w:r>
      <w:r w:rsidR="00A43484">
        <w:rPr>
          <w:rStyle w:val="FontStyle11"/>
        </w:rPr>
        <w:t xml:space="preserve">Јавног позива </w:t>
      </w:r>
      <w:r w:rsidR="00A43484" w:rsidRPr="00A43484">
        <w:rPr>
          <w:rStyle w:val="FontStyle11"/>
          <w:sz w:val="24"/>
          <w:szCs w:val="24"/>
          <w:lang w:val="sr-Cyrl-CS"/>
        </w:rPr>
        <w:t>з</w:t>
      </w:r>
      <w:r w:rsidR="00A43484" w:rsidRPr="00A43484">
        <w:rPr>
          <w:rStyle w:val="FontStyle11"/>
          <w:bCs/>
          <w:sz w:val="24"/>
          <w:szCs w:val="24"/>
          <w:lang w:val="sr-Cyrl-CS"/>
        </w:rPr>
        <w:t>а подношење пријава з</w:t>
      </w:r>
      <w:r w:rsidR="00A43484" w:rsidRPr="00A43484">
        <w:rPr>
          <w:rFonts w:ascii="Times New Roman" w:hAnsi="Times New Roman"/>
        </w:rPr>
        <w:t>а избор корисника помоћи, у виду куповине огревног дрвета са превозом, намењене најугроженијим породицама избеглица и интерно расељених лица које бораве на територији општине Параћин</w:t>
      </w:r>
      <w:r w:rsidR="00064895" w:rsidRPr="00A43484">
        <w:rPr>
          <w:rStyle w:val="FontStyle11"/>
          <w:bCs/>
          <w:lang w:val="sr-Cyrl-CS"/>
        </w:rPr>
        <w:t>,</w:t>
      </w:r>
      <w:r w:rsidR="00A43484">
        <w:rPr>
          <w:rStyle w:val="FontStyle11"/>
          <w:bCs/>
          <w:lang w:val="sr-Cyrl-CS"/>
        </w:rPr>
        <w:t xml:space="preserve"> </w:t>
      </w:r>
      <w:r w:rsidR="00B64F3C" w:rsidRPr="00A43484">
        <w:rPr>
          <w:rFonts w:ascii="Times New Roman" w:hAnsi="Times New Roman"/>
          <w:sz w:val="22"/>
          <w:szCs w:val="22"/>
          <w:lang w:val="sr-Cyrl-CS"/>
        </w:rPr>
        <w:t xml:space="preserve">на огласној табли </w:t>
      </w:r>
      <w:r w:rsidR="00A43484">
        <w:rPr>
          <w:rFonts w:ascii="Times New Roman" w:hAnsi="Times New Roman"/>
          <w:sz w:val="22"/>
          <w:szCs w:val="22"/>
          <w:lang w:val="ru-RU"/>
        </w:rPr>
        <w:t>Општинске управе</w:t>
      </w:r>
      <w:r w:rsidR="00B64F3C" w:rsidRPr="00A43484">
        <w:rPr>
          <w:rFonts w:ascii="Times New Roman" w:hAnsi="Times New Roman"/>
          <w:sz w:val="22"/>
          <w:szCs w:val="22"/>
          <w:lang w:val="ru-RU"/>
        </w:rPr>
        <w:t xml:space="preserve"> </w:t>
      </w:r>
      <w:r w:rsidR="00F52CAA" w:rsidRPr="00A43484">
        <w:rPr>
          <w:rFonts w:ascii="Times New Roman" w:hAnsi="Times New Roman"/>
          <w:sz w:val="22"/>
          <w:szCs w:val="22"/>
          <w:lang w:val="ru-RU"/>
        </w:rPr>
        <w:t xml:space="preserve">општине </w:t>
      </w:r>
      <w:r w:rsidR="00B64F3C" w:rsidRPr="00A43484">
        <w:rPr>
          <w:rFonts w:ascii="Times New Roman" w:hAnsi="Times New Roman"/>
          <w:sz w:val="22"/>
          <w:szCs w:val="22"/>
          <w:lang w:val="ru-RU"/>
        </w:rPr>
        <w:t>Параћин</w:t>
      </w:r>
      <w:r w:rsidR="00B64F3C" w:rsidRPr="00A43484">
        <w:rPr>
          <w:rFonts w:ascii="Times New Roman" w:hAnsi="Times New Roman"/>
          <w:sz w:val="22"/>
          <w:szCs w:val="22"/>
          <w:lang w:val="sr-Cyrl-CS"/>
        </w:rPr>
        <w:t>.</w:t>
      </w:r>
    </w:p>
    <w:p w:rsidR="00B64F3C" w:rsidRPr="00530F23" w:rsidRDefault="00096F7C" w:rsidP="002D399B">
      <w:pPr>
        <w:ind w:firstLine="650"/>
        <w:jc w:val="both"/>
        <w:rPr>
          <w:rFonts w:ascii="Times New Roman" w:hAnsi="Times New Roman"/>
          <w:sz w:val="22"/>
          <w:szCs w:val="22"/>
          <w:lang w:val="sr-Cyrl-CS"/>
        </w:rPr>
      </w:pPr>
      <w:r w:rsidRPr="00530F23">
        <w:rPr>
          <w:rFonts w:ascii="Times New Roman" w:hAnsi="Times New Roman"/>
          <w:sz w:val="22"/>
          <w:szCs w:val="22"/>
        </w:rPr>
        <w:t>Јавни</w:t>
      </w:r>
      <w:r w:rsidR="00A43484">
        <w:rPr>
          <w:rFonts w:ascii="Times New Roman" w:hAnsi="Times New Roman"/>
          <w:sz w:val="22"/>
          <w:szCs w:val="22"/>
        </w:rPr>
        <w:t xml:space="preserve"> </w:t>
      </w:r>
      <w:r w:rsidRPr="00530F23">
        <w:rPr>
          <w:rFonts w:ascii="Times New Roman" w:hAnsi="Times New Roman"/>
          <w:sz w:val="22"/>
          <w:szCs w:val="22"/>
        </w:rPr>
        <w:t>позив</w:t>
      </w:r>
      <w:r w:rsidR="00B64F3C" w:rsidRPr="00530F23">
        <w:rPr>
          <w:rFonts w:ascii="Times New Roman" w:hAnsi="Times New Roman"/>
          <w:sz w:val="22"/>
          <w:szCs w:val="22"/>
          <w:lang w:val="sr-Cyrl-CS"/>
        </w:rPr>
        <w:t xml:space="preserve"> се објављује на огласној табли </w:t>
      </w:r>
      <w:r w:rsidR="00A43484">
        <w:rPr>
          <w:rFonts w:ascii="Times New Roman" w:hAnsi="Times New Roman"/>
          <w:sz w:val="22"/>
          <w:szCs w:val="22"/>
          <w:lang w:val="sr-Cyrl-CS"/>
        </w:rPr>
        <w:t>Општинске управе општине</w:t>
      </w:r>
      <w:r w:rsidR="00B64F3C" w:rsidRPr="00530F23">
        <w:rPr>
          <w:rFonts w:ascii="Times New Roman" w:hAnsi="Times New Roman"/>
          <w:sz w:val="22"/>
          <w:szCs w:val="22"/>
          <w:lang w:val="sr-Cyrl-CS"/>
        </w:rPr>
        <w:t xml:space="preserve"> Параћин</w:t>
      </w:r>
      <w:r w:rsidR="00B64F3C" w:rsidRPr="00530F23">
        <w:rPr>
          <w:rFonts w:ascii="Times New Roman" w:hAnsi="Times New Roman"/>
          <w:sz w:val="22"/>
          <w:szCs w:val="22"/>
          <w:lang w:val="sr-Latn-CS"/>
        </w:rPr>
        <w:t xml:space="preserve">, </w:t>
      </w:r>
      <w:r w:rsidR="002D399B" w:rsidRPr="00530F23">
        <w:rPr>
          <w:rFonts w:ascii="Times New Roman" w:hAnsi="Times New Roman"/>
          <w:sz w:val="22"/>
          <w:szCs w:val="22"/>
        </w:rPr>
        <w:t>као и</w:t>
      </w:r>
      <w:r w:rsidR="00A43484">
        <w:rPr>
          <w:rFonts w:ascii="Times New Roman" w:hAnsi="Times New Roman"/>
          <w:sz w:val="22"/>
          <w:szCs w:val="22"/>
        </w:rPr>
        <w:t xml:space="preserve"> </w:t>
      </w:r>
      <w:r w:rsidR="002D399B" w:rsidRPr="00530F23">
        <w:rPr>
          <w:rFonts w:ascii="Times New Roman" w:hAnsi="Times New Roman"/>
          <w:sz w:val="22"/>
          <w:szCs w:val="22"/>
        </w:rPr>
        <w:t>на</w:t>
      </w:r>
      <w:r w:rsidR="00A43484">
        <w:rPr>
          <w:rFonts w:ascii="Times New Roman" w:hAnsi="Times New Roman"/>
          <w:sz w:val="22"/>
          <w:szCs w:val="22"/>
        </w:rPr>
        <w:t xml:space="preserve"> </w:t>
      </w:r>
      <w:r w:rsidR="002D399B" w:rsidRPr="00530F23">
        <w:rPr>
          <w:rFonts w:ascii="Times New Roman" w:hAnsi="Times New Roman"/>
          <w:sz w:val="22"/>
          <w:szCs w:val="22"/>
        </w:rPr>
        <w:t>интернет</w:t>
      </w:r>
      <w:r w:rsidR="00A43484">
        <w:rPr>
          <w:rFonts w:ascii="Times New Roman" w:hAnsi="Times New Roman"/>
          <w:sz w:val="22"/>
          <w:szCs w:val="22"/>
        </w:rPr>
        <w:t xml:space="preserve"> </w:t>
      </w:r>
      <w:r w:rsidR="002D399B" w:rsidRPr="00530F23">
        <w:rPr>
          <w:rFonts w:ascii="Times New Roman" w:hAnsi="Times New Roman"/>
          <w:sz w:val="22"/>
          <w:szCs w:val="22"/>
        </w:rPr>
        <w:t xml:space="preserve">презентацији Комесаријата за избеглице и миграције </w:t>
      </w:r>
      <w:hyperlink r:id="rId6" w:history="1">
        <w:r w:rsidR="002D399B" w:rsidRPr="00530F23">
          <w:rPr>
            <w:rStyle w:val="Hyperlink"/>
            <w:rFonts w:ascii="Times New Roman" w:hAnsi="Times New Roman"/>
            <w:sz w:val="22"/>
            <w:szCs w:val="22"/>
          </w:rPr>
          <w:t>www.kirs.gov.rs</w:t>
        </w:r>
      </w:hyperlink>
      <w:r w:rsidR="00A43484">
        <w:rPr>
          <w:rFonts w:ascii="Times New Roman" w:hAnsi="Times New Roman"/>
          <w:sz w:val="22"/>
          <w:szCs w:val="22"/>
        </w:rPr>
        <w:t xml:space="preserve"> </w:t>
      </w:r>
      <w:r w:rsidR="002D399B" w:rsidRPr="00530F23">
        <w:rPr>
          <w:rFonts w:ascii="Times New Roman" w:hAnsi="Times New Roman"/>
          <w:sz w:val="22"/>
          <w:szCs w:val="22"/>
        </w:rPr>
        <w:t xml:space="preserve">и </w:t>
      </w:r>
      <w:r w:rsidR="00B64F3C" w:rsidRPr="00530F23">
        <w:rPr>
          <w:rFonts w:ascii="Times New Roman" w:hAnsi="Times New Roman"/>
          <w:sz w:val="22"/>
          <w:szCs w:val="22"/>
          <w:lang w:val="sr-Cyrl-CS"/>
        </w:rPr>
        <w:t xml:space="preserve">Општине </w:t>
      </w:r>
      <w:hyperlink r:id="rId7" w:history="1">
        <w:r w:rsidR="00B64F3C" w:rsidRPr="00530F23">
          <w:rPr>
            <w:rStyle w:val="Hyperlink"/>
            <w:rFonts w:ascii="Times New Roman" w:hAnsi="Times New Roman"/>
            <w:sz w:val="22"/>
            <w:szCs w:val="22"/>
            <w:lang w:val="sr-Latn-CS"/>
          </w:rPr>
          <w:t>www</w:t>
        </w:r>
        <w:r w:rsidR="00B64F3C" w:rsidRPr="00530F23">
          <w:rPr>
            <w:rStyle w:val="Hyperlink"/>
            <w:rFonts w:ascii="Times New Roman" w:hAnsi="Times New Roman"/>
            <w:sz w:val="22"/>
            <w:szCs w:val="22"/>
            <w:lang w:val="sr-Cyrl-CS"/>
          </w:rPr>
          <w:t>.</w:t>
        </w:r>
        <w:r w:rsidR="00B64F3C" w:rsidRPr="00530F23">
          <w:rPr>
            <w:rStyle w:val="Hyperlink"/>
            <w:rFonts w:ascii="Times New Roman" w:hAnsi="Times New Roman"/>
            <w:sz w:val="22"/>
            <w:szCs w:val="22"/>
            <w:lang w:val="sr-Latn-CS"/>
          </w:rPr>
          <w:t>paracin.rs</w:t>
        </w:r>
      </w:hyperlink>
      <w:r w:rsidR="00B64F3C" w:rsidRPr="00530F23">
        <w:rPr>
          <w:rFonts w:ascii="Times New Roman" w:hAnsi="Times New Roman"/>
          <w:sz w:val="22"/>
          <w:szCs w:val="22"/>
          <w:lang w:val="sr-Cyrl-CS"/>
        </w:rPr>
        <w:t xml:space="preserve"> .</w:t>
      </w:r>
    </w:p>
    <w:p w:rsidR="00B64F3C" w:rsidRPr="00530F23" w:rsidRDefault="00B64F3C" w:rsidP="00B64F3C">
      <w:pPr>
        <w:ind w:right="-48" w:hanging="11"/>
        <w:jc w:val="both"/>
        <w:rPr>
          <w:rStyle w:val="FontStyle11"/>
          <w:lang w:val="sr-Cyrl-CS"/>
        </w:rPr>
      </w:pPr>
      <w:r w:rsidRPr="00530F23">
        <w:rPr>
          <w:rStyle w:val="FontStyle11"/>
          <w:lang w:val="sr-Cyrl-CS"/>
        </w:rPr>
        <w:tab/>
      </w:r>
      <w:r w:rsidRPr="00530F23">
        <w:rPr>
          <w:rStyle w:val="FontStyle11"/>
          <w:lang w:val="sr-Cyrl-CS"/>
        </w:rPr>
        <w:tab/>
        <w:t xml:space="preserve">Образац </w:t>
      </w:r>
      <w:r w:rsidR="00096F7C" w:rsidRPr="00530F23">
        <w:rPr>
          <w:rStyle w:val="FontStyle11"/>
          <w:lang w:val="sr-Cyrl-CS"/>
        </w:rPr>
        <w:t xml:space="preserve">Пријавена Јавни позив </w:t>
      </w:r>
      <w:r w:rsidRPr="00530F23">
        <w:rPr>
          <w:rStyle w:val="FontStyle11"/>
          <w:lang w:val="sr-Cyrl-CS"/>
        </w:rPr>
        <w:t xml:space="preserve">са фотокопијом </w:t>
      </w:r>
      <w:r w:rsidR="00AD484F" w:rsidRPr="00530F23">
        <w:rPr>
          <w:rStyle w:val="FontStyle11"/>
          <w:lang w:val="sr-Cyrl-CS"/>
        </w:rPr>
        <w:t xml:space="preserve">Јавног позива </w:t>
      </w:r>
      <w:r w:rsidRPr="00530F23">
        <w:rPr>
          <w:rStyle w:val="FontStyle11"/>
          <w:lang w:val="sr-Cyrl-CS"/>
        </w:rPr>
        <w:t>преузима</w:t>
      </w:r>
      <w:r w:rsidR="00AD484F" w:rsidRPr="00530F23">
        <w:rPr>
          <w:rStyle w:val="FontStyle11"/>
          <w:lang w:val="sr-Cyrl-CS"/>
        </w:rPr>
        <w:t xml:space="preserve"> се</w:t>
      </w:r>
      <w:r w:rsidRPr="00530F23">
        <w:rPr>
          <w:rStyle w:val="FontStyle11"/>
          <w:lang w:val="sr-Cyrl-CS"/>
        </w:rPr>
        <w:t xml:space="preserve"> у канцеларији </w:t>
      </w:r>
      <w:r w:rsidR="0082692E" w:rsidRPr="00530F23">
        <w:rPr>
          <w:rStyle w:val="FontStyle11"/>
          <w:lang w:val="sr-Cyrl-CS"/>
        </w:rPr>
        <w:t xml:space="preserve">број 7, </w:t>
      </w:r>
      <w:r w:rsidRPr="00530F23">
        <w:rPr>
          <w:rStyle w:val="FontStyle11"/>
          <w:lang w:val="sr-Cyrl-CS"/>
        </w:rPr>
        <w:t>повереништва Комесаријата за избеглице и миграције општине Параћин.</w:t>
      </w:r>
    </w:p>
    <w:p w:rsidR="0082692E" w:rsidRPr="00A43484" w:rsidRDefault="00B64F3C" w:rsidP="00B64F3C">
      <w:pPr>
        <w:ind w:right="-48" w:hanging="11"/>
        <w:jc w:val="both"/>
        <w:rPr>
          <w:rStyle w:val="FontStyle11"/>
          <w:b/>
          <w:sz w:val="24"/>
          <w:szCs w:val="24"/>
          <w:lang w:val="sr-Cyrl-CS"/>
        </w:rPr>
      </w:pPr>
      <w:r w:rsidRPr="00A43484">
        <w:rPr>
          <w:rStyle w:val="FontStyle11"/>
          <w:b/>
          <w:sz w:val="24"/>
          <w:szCs w:val="24"/>
          <w:lang w:val="sr-Cyrl-CS"/>
        </w:rPr>
        <w:tab/>
      </w:r>
      <w:r w:rsidRPr="00A43484">
        <w:rPr>
          <w:rStyle w:val="FontStyle11"/>
          <w:b/>
          <w:sz w:val="24"/>
          <w:szCs w:val="24"/>
          <w:lang w:val="sr-Cyrl-CS"/>
        </w:rPr>
        <w:tab/>
      </w:r>
      <w:r w:rsidR="00CA0163" w:rsidRPr="00A43484">
        <w:rPr>
          <w:rStyle w:val="FontStyle11"/>
          <w:b/>
          <w:sz w:val="24"/>
          <w:szCs w:val="24"/>
          <w:lang w:val="sr-Cyrl-CS"/>
        </w:rPr>
        <w:t>Пријавни образац</w:t>
      </w:r>
      <w:r w:rsidRPr="00A43484">
        <w:rPr>
          <w:rStyle w:val="FontStyle11"/>
          <w:b/>
          <w:sz w:val="24"/>
          <w:szCs w:val="24"/>
          <w:lang w:val="sr-Cyrl-CS"/>
        </w:rPr>
        <w:t xml:space="preserve"> са потребном документацијом, подноси се </w:t>
      </w:r>
      <w:r w:rsidR="00A43484" w:rsidRPr="00A43484">
        <w:rPr>
          <w:rFonts w:ascii="Times New Roman" w:hAnsi="Times New Roman"/>
          <w:b/>
          <w:bCs/>
        </w:rPr>
        <w:t>Комисији за избор корисника помоћи, у виду куповине огревног дрвета са превозом, намењене најугроженијим породицама избеглица и интерно расељених лица које бораве на територији општине Параћин</w:t>
      </w:r>
      <w:r w:rsidR="0082692E" w:rsidRPr="00A43484">
        <w:rPr>
          <w:rStyle w:val="FontStyle11"/>
          <w:b/>
          <w:sz w:val="24"/>
          <w:szCs w:val="24"/>
          <w:lang w:val="sr-Cyrl-CS"/>
        </w:rPr>
        <w:t>.</w:t>
      </w:r>
    </w:p>
    <w:p w:rsidR="00A1482B" w:rsidRDefault="00623747" w:rsidP="00623747">
      <w:pPr>
        <w:ind w:right="-48" w:firstLine="720"/>
        <w:jc w:val="both"/>
        <w:rPr>
          <w:rFonts w:ascii="Times New Roman" w:hAnsi="Times New Roman"/>
          <w:b/>
          <w:sz w:val="22"/>
          <w:szCs w:val="22"/>
          <w:lang w:val="sr-Cyrl-CS"/>
        </w:rPr>
      </w:pPr>
      <w:r w:rsidRPr="00530F23">
        <w:rPr>
          <w:rStyle w:val="FontStyle11"/>
          <w:b/>
          <w:lang w:val="sr-Cyrl-CS"/>
        </w:rPr>
        <w:t xml:space="preserve">Пријавни образац са потребном документацијом подноси се </w:t>
      </w:r>
      <w:r w:rsidR="0082692E" w:rsidRPr="00530F23">
        <w:rPr>
          <w:rStyle w:val="FontStyle11"/>
          <w:b/>
          <w:lang w:val="sr-Cyrl-CS"/>
        </w:rPr>
        <w:t xml:space="preserve">на шалтеру број 8 ЈУМ-а (писарница) </w:t>
      </w:r>
      <w:r w:rsidR="0034734A">
        <w:rPr>
          <w:rStyle w:val="FontStyle11"/>
          <w:b/>
          <w:lang w:val="sr-Cyrl-CS"/>
        </w:rPr>
        <w:t xml:space="preserve">општине Параћин </w:t>
      </w:r>
      <w:r w:rsidR="00B64F3C" w:rsidRPr="00530F23">
        <w:rPr>
          <w:rFonts w:ascii="Times New Roman" w:hAnsi="Times New Roman"/>
          <w:b/>
          <w:sz w:val="22"/>
          <w:szCs w:val="22"/>
          <w:u w:val="single"/>
          <w:lang w:val="sr-Cyrl-CS"/>
        </w:rPr>
        <w:t xml:space="preserve">до </w:t>
      </w:r>
      <w:r w:rsidR="002D399B" w:rsidRPr="00530F23">
        <w:rPr>
          <w:rFonts w:ascii="Times New Roman" w:hAnsi="Times New Roman"/>
          <w:b/>
          <w:sz w:val="22"/>
          <w:szCs w:val="22"/>
          <w:u w:val="single"/>
          <w:lang w:val="sr-Cyrl-CS"/>
        </w:rPr>
        <w:t>1</w:t>
      </w:r>
      <w:r w:rsidR="00A43484">
        <w:rPr>
          <w:rFonts w:ascii="Times New Roman" w:hAnsi="Times New Roman"/>
          <w:b/>
          <w:sz w:val="22"/>
          <w:szCs w:val="22"/>
          <w:u w:val="single"/>
          <w:lang w:val="sr-Cyrl-CS"/>
        </w:rPr>
        <w:t>5</w:t>
      </w:r>
      <w:r w:rsidR="00B64F3C" w:rsidRPr="00530F23">
        <w:rPr>
          <w:rFonts w:ascii="Times New Roman" w:hAnsi="Times New Roman"/>
          <w:b/>
          <w:sz w:val="22"/>
          <w:szCs w:val="22"/>
          <w:u w:val="single"/>
          <w:lang w:val="sr-Cyrl-CS"/>
        </w:rPr>
        <w:t>.</w:t>
      </w:r>
      <w:r w:rsidR="002D399B" w:rsidRPr="00530F23">
        <w:rPr>
          <w:rFonts w:ascii="Times New Roman" w:hAnsi="Times New Roman"/>
          <w:b/>
          <w:sz w:val="22"/>
          <w:szCs w:val="22"/>
          <w:u w:val="single"/>
          <w:lang w:val="sr-Cyrl-CS"/>
        </w:rPr>
        <w:t>децембра</w:t>
      </w:r>
      <w:r w:rsidR="00B64F3C" w:rsidRPr="00530F23">
        <w:rPr>
          <w:rFonts w:ascii="Times New Roman" w:hAnsi="Times New Roman"/>
          <w:b/>
          <w:sz w:val="22"/>
          <w:szCs w:val="22"/>
          <w:u w:val="single"/>
          <w:lang w:val="sr-Cyrl-CS"/>
        </w:rPr>
        <w:t xml:space="preserve"> 202</w:t>
      </w:r>
      <w:r w:rsidR="00A43484">
        <w:rPr>
          <w:rFonts w:ascii="Times New Roman" w:hAnsi="Times New Roman"/>
          <w:b/>
          <w:sz w:val="22"/>
          <w:szCs w:val="22"/>
          <w:u w:val="single"/>
          <w:lang w:val="sr-Cyrl-CS"/>
        </w:rPr>
        <w:t>5</w:t>
      </w:r>
      <w:r w:rsidR="00B64F3C" w:rsidRPr="00530F23">
        <w:rPr>
          <w:rFonts w:ascii="Times New Roman" w:hAnsi="Times New Roman"/>
          <w:b/>
          <w:sz w:val="22"/>
          <w:szCs w:val="22"/>
          <w:u w:val="single"/>
          <w:lang w:val="sr-Cyrl-CS"/>
        </w:rPr>
        <w:t>.године до 15:30 часова</w:t>
      </w:r>
      <w:r w:rsidR="00A1482B">
        <w:rPr>
          <w:rFonts w:ascii="Times New Roman" w:hAnsi="Times New Roman"/>
          <w:b/>
          <w:sz w:val="22"/>
          <w:szCs w:val="22"/>
          <w:lang w:val="sr-Cyrl-CS"/>
        </w:rPr>
        <w:t>.</w:t>
      </w:r>
    </w:p>
    <w:p w:rsidR="0082692E" w:rsidRPr="00530F23" w:rsidRDefault="00B64F3C" w:rsidP="00623747">
      <w:pPr>
        <w:ind w:right="-48" w:firstLine="720"/>
        <w:jc w:val="both"/>
        <w:rPr>
          <w:rFonts w:ascii="Times New Roman" w:hAnsi="Times New Roman"/>
          <w:b/>
          <w:sz w:val="22"/>
          <w:szCs w:val="22"/>
          <w:lang w:val="sr-Cyrl-CS"/>
        </w:rPr>
      </w:pPr>
      <w:r w:rsidRPr="00530F23">
        <w:rPr>
          <w:rFonts w:ascii="Times New Roman" w:hAnsi="Times New Roman"/>
          <w:b/>
          <w:sz w:val="22"/>
          <w:szCs w:val="22"/>
          <w:lang w:val="sr-Cyrl-CS"/>
        </w:rPr>
        <w:t xml:space="preserve"> </w:t>
      </w:r>
    </w:p>
    <w:p w:rsidR="006C0B11" w:rsidRPr="00530F23" w:rsidRDefault="006C0B11" w:rsidP="00591D38">
      <w:pPr>
        <w:jc w:val="both"/>
        <w:rPr>
          <w:rFonts w:ascii="Times New Roman" w:hAnsi="Times New Roman"/>
          <w:sz w:val="22"/>
          <w:szCs w:val="22"/>
          <w:lang w:val="ru-RU"/>
        </w:rPr>
      </w:pPr>
    </w:p>
    <w:p w:rsidR="00BF4CAA" w:rsidRPr="00530F23" w:rsidRDefault="00BF4CAA" w:rsidP="00591D38">
      <w:pPr>
        <w:jc w:val="both"/>
        <w:rPr>
          <w:rFonts w:ascii="Times New Roman" w:hAnsi="Times New Roman"/>
          <w:sz w:val="22"/>
          <w:szCs w:val="22"/>
          <w:lang w:val="ru-RU"/>
        </w:rPr>
      </w:pPr>
    </w:p>
    <w:p w:rsidR="00804BFA" w:rsidRPr="00A1482B" w:rsidRDefault="00804BFA" w:rsidP="00804BFA">
      <w:pPr>
        <w:jc w:val="both"/>
        <w:rPr>
          <w:rFonts w:ascii="Times New Roman" w:hAnsi="Times New Roman"/>
          <w:sz w:val="22"/>
          <w:szCs w:val="22"/>
        </w:rPr>
      </w:pPr>
      <w:r w:rsidRPr="00530F23">
        <w:rPr>
          <w:rFonts w:ascii="Times New Roman" w:hAnsi="Times New Roman"/>
          <w:sz w:val="22"/>
          <w:szCs w:val="22"/>
          <w:lang w:val="ru-RU"/>
        </w:rPr>
        <w:t xml:space="preserve">Број: </w:t>
      </w:r>
      <w:r w:rsidR="00A1482B" w:rsidRPr="00BB0124">
        <w:rPr>
          <w:rFonts w:ascii="Times New Roman" w:hAnsi="Times New Roman"/>
        </w:rPr>
        <w:t>004546775 2025 06446 001 000 020 014</w:t>
      </w:r>
      <w:r w:rsidR="00A1482B">
        <w:rPr>
          <w:rFonts w:ascii="Times New Roman" w:hAnsi="Times New Roman"/>
        </w:rPr>
        <w:t xml:space="preserve">         Председнк Комисије</w:t>
      </w:r>
    </w:p>
    <w:p w:rsidR="00E15890" w:rsidRDefault="00804BFA" w:rsidP="006C0B11">
      <w:pPr>
        <w:jc w:val="both"/>
        <w:rPr>
          <w:rFonts w:ascii="Times New Roman" w:hAnsi="Times New Roman"/>
          <w:sz w:val="22"/>
          <w:szCs w:val="22"/>
          <w:lang w:val="ru-RU"/>
        </w:rPr>
      </w:pPr>
      <w:r w:rsidRPr="00530F23">
        <w:rPr>
          <w:rFonts w:ascii="Times New Roman" w:hAnsi="Times New Roman"/>
          <w:sz w:val="22"/>
          <w:szCs w:val="22"/>
        </w:rPr>
        <w:t xml:space="preserve">У Параћину, </w:t>
      </w:r>
      <w:r w:rsidR="0043537B" w:rsidRPr="00530F23">
        <w:rPr>
          <w:rFonts w:ascii="Times New Roman" w:hAnsi="Times New Roman"/>
          <w:sz w:val="22"/>
          <w:szCs w:val="22"/>
        </w:rPr>
        <w:t>0</w:t>
      </w:r>
      <w:r w:rsidR="00A1482B">
        <w:rPr>
          <w:rFonts w:ascii="Times New Roman" w:hAnsi="Times New Roman"/>
          <w:sz w:val="22"/>
          <w:szCs w:val="22"/>
        </w:rPr>
        <w:t>2</w:t>
      </w:r>
      <w:r w:rsidRPr="00530F23">
        <w:rPr>
          <w:rFonts w:ascii="Times New Roman" w:hAnsi="Times New Roman"/>
          <w:sz w:val="22"/>
          <w:szCs w:val="22"/>
        </w:rPr>
        <w:t>.</w:t>
      </w:r>
      <w:r w:rsidR="002214DA">
        <w:rPr>
          <w:rFonts w:ascii="Times New Roman" w:hAnsi="Times New Roman"/>
          <w:sz w:val="22"/>
          <w:szCs w:val="22"/>
        </w:rPr>
        <w:t>децемб</w:t>
      </w:r>
      <w:r w:rsidR="00A1482B">
        <w:rPr>
          <w:rFonts w:ascii="Times New Roman" w:hAnsi="Times New Roman"/>
          <w:sz w:val="22"/>
          <w:szCs w:val="22"/>
        </w:rPr>
        <w:t>а</w:t>
      </w:r>
      <w:r w:rsidR="002214DA">
        <w:rPr>
          <w:rFonts w:ascii="Times New Roman" w:hAnsi="Times New Roman"/>
          <w:sz w:val="22"/>
          <w:szCs w:val="22"/>
        </w:rPr>
        <w:t xml:space="preserve">р </w:t>
      </w:r>
      <w:r w:rsidRPr="00530F23">
        <w:rPr>
          <w:rFonts w:ascii="Times New Roman" w:hAnsi="Times New Roman"/>
          <w:sz w:val="22"/>
          <w:szCs w:val="22"/>
        </w:rPr>
        <w:t>202</w:t>
      </w:r>
      <w:r w:rsidR="00A1482B">
        <w:rPr>
          <w:rFonts w:ascii="Times New Roman" w:hAnsi="Times New Roman"/>
          <w:sz w:val="22"/>
          <w:szCs w:val="22"/>
        </w:rPr>
        <w:t>5</w:t>
      </w:r>
      <w:r w:rsidR="00623747" w:rsidRPr="00530F23">
        <w:rPr>
          <w:rFonts w:ascii="Times New Roman" w:hAnsi="Times New Roman"/>
          <w:sz w:val="22"/>
          <w:szCs w:val="22"/>
        </w:rPr>
        <w:t>.</w:t>
      </w:r>
      <w:r w:rsidRPr="00530F23">
        <w:rPr>
          <w:rFonts w:ascii="Times New Roman" w:hAnsi="Times New Roman"/>
          <w:sz w:val="22"/>
          <w:szCs w:val="22"/>
        </w:rPr>
        <w:t>године</w:t>
      </w:r>
      <w:r w:rsidR="00AC20FE" w:rsidRPr="00530F23">
        <w:rPr>
          <w:rFonts w:ascii="Times New Roman" w:hAnsi="Times New Roman"/>
          <w:sz w:val="22"/>
          <w:szCs w:val="22"/>
        </w:rPr>
        <w:tab/>
      </w:r>
      <w:r w:rsidR="00AC20FE" w:rsidRPr="00530F23">
        <w:rPr>
          <w:rFonts w:ascii="Times New Roman" w:hAnsi="Times New Roman"/>
          <w:sz w:val="22"/>
          <w:szCs w:val="22"/>
        </w:rPr>
        <w:tab/>
      </w:r>
      <w:r w:rsidR="00064895" w:rsidRPr="00530F23">
        <w:rPr>
          <w:rFonts w:ascii="Times New Roman" w:hAnsi="Times New Roman"/>
          <w:sz w:val="22"/>
          <w:szCs w:val="22"/>
        </w:rPr>
        <w:tab/>
      </w:r>
      <w:r w:rsidR="00AC20FE" w:rsidRPr="00530F23">
        <w:rPr>
          <w:rFonts w:ascii="Times New Roman" w:hAnsi="Times New Roman"/>
          <w:sz w:val="22"/>
          <w:szCs w:val="22"/>
        </w:rPr>
        <w:t>Душан Мијајловић, члан Општинског већа</w:t>
      </w:r>
      <w:r w:rsidR="00591D38" w:rsidRPr="00530F23">
        <w:rPr>
          <w:rFonts w:ascii="Times New Roman" w:hAnsi="Times New Roman"/>
          <w:sz w:val="22"/>
          <w:szCs w:val="22"/>
          <w:lang w:val="ru-RU"/>
        </w:rPr>
        <w:tab/>
      </w:r>
    </w:p>
    <w:p w:rsidR="00E15890" w:rsidRDefault="00E15890" w:rsidP="006C0B11">
      <w:pPr>
        <w:jc w:val="both"/>
        <w:rPr>
          <w:rFonts w:ascii="Times New Roman" w:hAnsi="Times New Roman"/>
          <w:sz w:val="22"/>
          <w:szCs w:val="22"/>
          <w:lang w:val="ru-RU"/>
        </w:rPr>
      </w:pPr>
    </w:p>
    <w:p w:rsidR="00591D38" w:rsidRPr="00530F23" w:rsidRDefault="00E15890" w:rsidP="006C0B11">
      <w:pPr>
        <w:jc w:val="both"/>
        <w:rPr>
          <w:rFonts w:ascii="Times New Roman" w:hAnsi="Times New Roman"/>
          <w:sz w:val="22"/>
          <w:szCs w:val="22"/>
          <w:lang w:val="ru-RU"/>
        </w:rPr>
      </w:pPr>
      <w:r>
        <w:rPr>
          <w:rFonts w:ascii="Times New Roman" w:hAnsi="Times New Roman"/>
          <w:sz w:val="22"/>
          <w:szCs w:val="22"/>
          <w:lang w:val="ru-RU"/>
        </w:rPr>
        <w:tab/>
      </w:r>
      <w:r>
        <w:rPr>
          <w:rFonts w:ascii="Times New Roman" w:hAnsi="Times New Roman"/>
          <w:sz w:val="22"/>
          <w:szCs w:val="22"/>
          <w:lang w:val="ru-RU"/>
        </w:rPr>
        <w:tab/>
      </w:r>
      <w:r>
        <w:rPr>
          <w:rFonts w:ascii="Times New Roman" w:hAnsi="Times New Roman"/>
          <w:sz w:val="22"/>
          <w:szCs w:val="22"/>
          <w:lang w:val="ru-RU"/>
        </w:rPr>
        <w:tab/>
      </w:r>
      <w:r>
        <w:rPr>
          <w:rFonts w:ascii="Times New Roman" w:hAnsi="Times New Roman"/>
          <w:sz w:val="22"/>
          <w:szCs w:val="22"/>
          <w:lang w:val="ru-RU"/>
        </w:rPr>
        <w:tab/>
      </w:r>
      <w:r>
        <w:rPr>
          <w:rFonts w:ascii="Times New Roman" w:hAnsi="Times New Roman"/>
          <w:sz w:val="22"/>
          <w:szCs w:val="22"/>
          <w:lang w:val="ru-RU"/>
        </w:rPr>
        <w:tab/>
      </w:r>
      <w:r>
        <w:rPr>
          <w:rFonts w:ascii="Times New Roman" w:hAnsi="Times New Roman"/>
          <w:sz w:val="22"/>
          <w:szCs w:val="22"/>
          <w:lang w:val="ru-RU"/>
        </w:rPr>
        <w:tab/>
      </w:r>
      <w:r>
        <w:rPr>
          <w:rFonts w:ascii="Times New Roman" w:hAnsi="Times New Roman"/>
          <w:sz w:val="22"/>
          <w:szCs w:val="22"/>
          <w:lang w:val="ru-RU"/>
        </w:rPr>
        <w:tab/>
        <w:t>_____________________________________</w:t>
      </w:r>
      <w:r w:rsidR="00591D38" w:rsidRPr="00530F23">
        <w:rPr>
          <w:rFonts w:ascii="Times New Roman" w:hAnsi="Times New Roman"/>
          <w:sz w:val="22"/>
          <w:szCs w:val="22"/>
          <w:lang w:val="ru-RU"/>
        </w:rPr>
        <w:tab/>
      </w:r>
      <w:r w:rsidR="00591D38" w:rsidRPr="00530F23">
        <w:rPr>
          <w:rFonts w:ascii="Times New Roman" w:hAnsi="Times New Roman"/>
          <w:sz w:val="22"/>
          <w:szCs w:val="22"/>
          <w:lang w:val="ru-RU"/>
        </w:rPr>
        <w:tab/>
      </w:r>
      <w:r w:rsidR="00591D38" w:rsidRPr="00530F23">
        <w:rPr>
          <w:rFonts w:ascii="Times New Roman" w:hAnsi="Times New Roman"/>
          <w:sz w:val="22"/>
          <w:szCs w:val="22"/>
          <w:lang w:val="ru-RU"/>
        </w:rPr>
        <w:tab/>
      </w:r>
      <w:r w:rsidR="00064895" w:rsidRPr="00530F23">
        <w:rPr>
          <w:rFonts w:ascii="Times New Roman" w:hAnsi="Times New Roman"/>
          <w:sz w:val="22"/>
          <w:szCs w:val="22"/>
          <w:lang w:val="ru-RU"/>
        </w:rPr>
        <w:tab/>
      </w:r>
      <w:bookmarkStart w:id="1" w:name="_GoBack"/>
      <w:bookmarkEnd w:id="1"/>
      <w:r w:rsidR="00064895" w:rsidRPr="00530F23">
        <w:rPr>
          <w:rFonts w:ascii="Times New Roman" w:hAnsi="Times New Roman"/>
          <w:sz w:val="22"/>
          <w:szCs w:val="22"/>
          <w:lang w:val="ru-RU"/>
        </w:rPr>
        <w:tab/>
      </w:r>
    </w:p>
    <w:sectPr w:rsidR="00591D38" w:rsidRPr="00530F23" w:rsidSect="00F80FB6">
      <w:pgSz w:w="11906" w:h="16838"/>
      <w:pgMar w:top="540"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suff w:val="nothing"/>
      <w:lvlText w:val="%1."/>
      <w:lvlJc w:val="left"/>
      <w:pPr>
        <w:tabs>
          <w:tab w:val="num" w:pos="0"/>
        </w:tabs>
        <w:ind w:left="360" w:firstLine="0"/>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cs="Times New Roman"/>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A156833"/>
    <w:multiLevelType w:val="hybridMultilevel"/>
    <w:tmpl w:val="52B08AEE"/>
    <w:lvl w:ilvl="0" w:tplc="D60646FC">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0F6F4DDB"/>
    <w:multiLevelType w:val="hybridMultilevel"/>
    <w:tmpl w:val="05DABB86"/>
    <w:lvl w:ilvl="0" w:tplc="7D164DB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F5894"/>
    <w:multiLevelType w:val="hybridMultilevel"/>
    <w:tmpl w:val="DE72650A"/>
    <w:lvl w:ilvl="0" w:tplc="E878C8B4">
      <w:start w:val="3"/>
      <w:numFmt w:val="decimal"/>
      <w:lvlText w:val="%1."/>
      <w:lvlJc w:val="left"/>
      <w:pPr>
        <w:tabs>
          <w:tab w:val="num" w:pos="1056"/>
        </w:tabs>
        <w:ind w:left="1056" w:hanging="360"/>
      </w:pPr>
      <w:rPr>
        <w:rFonts w:hint="default"/>
      </w:rPr>
    </w:lvl>
    <w:lvl w:ilvl="1" w:tplc="04090019" w:tentative="1">
      <w:start w:val="1"/>
      <w:numFmt w:val="lowerLetter"/>
      <w:lvlText w:val="%2."/>
      <w:lvlJc w:val="left"/>
      <w:pPr>
        <w:tabs>
          <w:tab w:val="num" w:pos="1776"/>
        </w:tabs>
        <w:ind w:left="1776" w:hanging="360"/>
      </w:pPr>
    </w:lvl>
    <w:lvl w:ilvl="2" w:tplc="0409001B" w:tentative="1">
      <w:start w:val="1"/>
      <w:numFmt w:val="lowerRoman"/>
      <w:lvlText w:val="%3."/>
      <w:lvlJc w:val="right"/>
      <w:pPr>
        <w:tabs>
          <w:tab w:val="num" w:pos="2496"/>
        </w:tabs>
        <w:ind w:left="2496" w:hanging="180"/>
      </w:pPr>
    </w:lvl>
    <w:lvl w:ilvl="3" w:tplc="0409000F" w:tentative="1">
      <w:start w:val="1"/>
      <w:numFmt w:val="decimal"/>
      <w:lvlText w:val="%4."/>
      <w:lvlJc w:val="left"/>
      <w:pPr>
        <w:tabs>
          <w:tab w:val="num" w:pos="3216"/>
        </w:tabs>
        <w:ind w:left="3216" w:hanging="360"/>
      </w:pPr>
    </w:lvl>
    <w:lvl w:ilvl="4" w:tplc="04090019" w:tentative="1">
      <w:start w:val="1"/>
      <w:numFmt w:val="lowerLetter"/>
      <w:lvlText w:val="%5."/>
      <w:lvlJc w:val="left"/>
      <w:pPr>
        <w:tabs>
          <w:tab w:val="num" w:pos="3936"/>
        </w:tabs>
        <w:ind w:left="3936" w:hanging="360"/>
      </w:pPr>
    </w:lvl>
    <w:lvl w:ilvl="5" w:tplc="0409001B" w:tentative="1">
      <w:start w:val="1"/>
      <w:numFmt w:val="lowerRoman"/>
      <w:lvlText w:val="%6."/>
      <w:lvlJc w:val="right"/>
      <w:pPr>
        <w:tabs>
          <w:tab w:val="num" w:pos="4656"/>
        </w:tabs>
        <w:ind w:left="4656" w:hanging="180"/>
      </w:pPr>
    </w:lvl>
    <w:lvl w:ilvl="6" w:tplc="0409000F" w:tentative="1">
      <w:start w:val="1"/>
      <w:numFmt w:val="decimal"/>
      <w:lvlText w:val="%7."/>
      <w:lvlJc w:val="left"/>
      <w:pPr>
        <w:tabs>
          <w:tab w:val="num" w:pos="5376"/>
        </w:tabs>
        <w:ind w:left="5376" w:hanging="360"/>
      </w:pPr>
    </w:lvl>
    <w:lvl w:ilvl="7" w:tplc="04090019" w:tentative="1">
      <w:start w:val="1"/>
      <w:numFmt w:val="lowerLetter"/>
      <w:lvlText w:val="%8."/>
      <w:lvlJc w:val="left"/>
      <w:pPr>
        <w:tabs>
          <w:tab w:val="num" w:pos="6096"/>
        </w:tabs>
        <w:ind w:left="6096" w:hanging="360"/>
      </w:pPr>
    </w:lvl>
    <w:lvl w:ilvl="8" w:tplc="0409001B" w:tentative="1">
      <w:start w:val="1"/>
      <w:numFmt w:val="lowerRoman"/>
      <w:lvlText w:val="%9."/>
      <w:lvlJc w:val="right"/>
      <w:pPr>
        <w:tabs>
          <w:tab w:val="num" w:pos="6816"/>
        </w:tabs>
        <w:ind w:left="6816" w:hanging="180"/>
      </w:pPr>
    </w:lvl>
  </w:abstractNum>
  <w:abstractNum w:abstractNumId="6" w15:restartNumberingAfterBreak="0">
    <w:nsid w:val="1C52268E"/>
    <w:multiLevelType w:val="singleLevel"/>
    <w:tmpl w:val="EF226E62"/>
    <w:lvl w:ilvl="0">
      <w:start w:val="1"/>
      <w:numFmt w:val="decimal"/>
      <w:lvlText w:val="%1."/>
      <w:legacy w:legacy="1" w:legacySpace="0" w:legacyIndent="346"/>
      <w:lvlJc w:val="left"/>
      <w:rPr>
        <w:rFonts w:ascii="Times New Roman" w:hAnsi="Times New Roman" w:cs="Times New Roman" w:hint="default"/>
      </w:rPr>
    </w:lvl>
  </w:abstractNum>
  <w:abstractNum w:abstractNumId="7" w15:restartNumberingAfterBreak="0">
    <w:nsid w:val="234C63DE"/>
    <w:multiLevelType w:val="hybridMultilevel"/>
    <w:tmpl w:val="133E7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94CCF"/>
    <w:multiLevelType w:val="hybridMultilevel"/>
    <w:tmpl w:val="D7489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D147EB"/>
    <w:multiLevelType w:val="hybridMultilevel"/>
    <w:tmpl w:val="8B7ECD0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778"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C36F8E"/>
    <w:multiLevelType w:val="hybridMultilevel"/>
    <w:tmpl w:val="EDBCE8BE"/>
    <w:lvl w:ilvl="0" w:tplc="E878C8B4">
      <w:start w:val="3"/>
      <w:numFmt w:val="decimal"/>
      <w:lvlText w:val="%1."/>
      <w:lvlJc w:val="left"/>
      <w:pPr>
        <w:tabs>
          <w:tab w:val="num" w:pos="1056"/>
        </w:tabs>
        <w:ind w:left="10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6D7D11"/>
    <w:multiLevelType w:val="multilevel"/>
    <w:tmpl w:val="7DA83110"/>
    <w:styleLink w:val="WWNum1"/>
    <w:lvl w:ilvl="0">
      <w:start w:val="1"/>
      <w:numFmt w:val="decimal"/>
      <w:lvlText w:val="%1."/>
      <w:lvlJc w:val="left"/>
      <w:pPr>
        <w:ind w:left="0" w:hanging="360"/>
      </w:pPr>
      <w:rPr>
        <w:rFonts w:eastAsia="Times New Roman" w:cs="Times New Roman"/>
        <w:b w:val="0"/>
        <w:i w:val="0"/>
        <w:strike w:val="0"/>
        <w:dstrike w:val="0"/>
        <w:color w:val="000000"/>
        <w:position w:val="0"/>
        <w:sz w:val="24"/>
        <w:szCs w:val="24"/>
        <w:u w:val="none"/>
        <w:vertAlign w:val="baseline"/>
      </w:rPr>
    </w:lvl>
    <w:lvl w:ilvl="1">
      <w:start w:val="1"/>
      <w:numFmt w:val="lowerLetter"/>
      <w:lvlText w:val="%2"/>
      <w:lvlJc w:val="left"/>
      <w:pPr>
        <w:ind w:left="1789"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2509"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3229"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949"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4669"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5389"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6109"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6829" w:hanging="360"/>
      </w:pPr>
      <w:rPr>
        <w:rFonts w:eastAsia="Times New Roman" w:cs="Times New Roman"/>
        <w:b w:val="0"/>
        <w:i w:val="0"/>
        <w:strike w:val="0"/>
        <w:dstrike w:val="0"/>
        <w:color w:val="000000"/>
        <w:position w:val="0"/>
        <w:sz w:val="24"/>
        <w:szCs w:val="24"/>
        <w:u w:val="none"/>
        <w:vertAlign w:val="baseline"/>
      </w:rPr>
    </w:lvl>
  </w:abstractNum>
  <w:abstractNum w:abstractNumId="12" w15:restartNumberingAfterBreak="0">
    <w:nsid w:val="501B5DF3"/>
    <w:multiLevelType w:val="hybridMultilevel"/>
    <w:tmpl w:val="7A860B18"/>
    <w:lvl w:ilvl="0" w:tplc="53463AE8">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vertAlign w:val="baseline"/>
      </w:rPr>
    </w:lvl>
    <w:lvl w:ilvl="1" w:tplc="3BA0B600">
      <w:start w:val="1"/>
      <w:numFmt w:val="bullet"/>
      <w:lvlText w:val="-"/>
      <w:lvlJc w:val="left"/>
      <w:pPr>
        <w:ind w:left="720"/>
      </w:pPr>
      <w:rPr>
        <w:rFonts w:ascii="Times New Roman" w:eastAsia="Times New Roman" w:hAnsi="Times New Roman"/>
        <w:b w:val="0"/>
        <w:i w:val="0"/>
        <w:strike w:val="0"/>
        <w:dstrike w:val="0"/>
        <w:color w:val="000000"/>
        <w:sz w:val="24"/>
        <w:u w:val="none" w:color="000000"/>
        <w:vertAlign w:val="baseline"/>
      </w:rPr>
    </w:lvl>
    <w:lvl w:ilvl="2" w:tplc="8E283674">
      <w:start w:val="1"/>
      <w:numFmt w:val="bullet"/>
      <w:lvlText w:val="▪"/>
      <w:lvlJc w:val="left"/>
      <w:pPr>
        <w:ind w:left="1620"/>
      </w:pPr>
      <w:rPr>
        <w:rFonts w:ascii="Times New Roman" w:eastAsia="Times New Roman" w:hAnsi="Times New Roman"/>
        <w:b w:val="0"/>
        <w:i w:val="0"/>
        <w:strike w:val="0"/>
        <w:dstrike w:val="0"/>
        <w:color w:val="000000"/>
        <w:sz w:val="24"/>
        <w:u w:val="none" w:color="000000"/>
        <w:vertAlign w:val="baseline"/>
      </w:rPr>
    </w:lvl>
    <w:lvl w:ilvl="3" w:tplc="74DA47E2">
      <w:start w:val="1"/>
      <w:numFmt w:val="bullet"/>
      <w:lvlText w:val="•"/>
      <w:lvlJc w:val="left"/>
      <w:pPr>
        <w:ind w:left="2340"/>
      </w:pPr>
      <w:rPr>
        <w:rFonts w:ascii="Times New Roman" w:eastAsia="Times New Roman" w:hAnsi="Times New Roman"/>
        <w:b w:val="0"/>
        <w:i w:val="0"/>
        <w:strike w:val="0"/>
        <w:dstrike w:val="0"/>
        <w:color w:val="000000"/>
        <w:sz w:val="24"/>
        <w:u w:val="none" w:color="000000"/>
        <w:vertAlign w:val="baseline"/>
      </w:rPr>
    </w:lvl>
    <w:lvl w:ilvl="4" w:tplc="3E3608D8">
      <w:start w:val="1"/>
      <w:numFmt w:val="bullet"/>
      <w:lvlText w:val="o"/>
      <w:lvlJc w:val="left"/>
      <w:pPr>
        <w:ind w:left="3060"/>
      </w:pPr>
      <w:rPr>
        <w:rFonts w:ascii="Times New Roman" w:eastAsia="Times New Roman" w:hAnsi="Times New Roman"/>
        <w:b w:val="0"/>
        <w:i w:val="0"/>
        <w:strike w:val="0"/>
        <w:dstrike w:val="0"/>
        <w:color w:val="000000"/>
        <w:sz w:val="24"/>
        <w:u w:val="none" w:color="000000"/>
        <w:vertAlign w:val="baseline"/>
      </w:rPr>
    </w:lvl>
    <w:lvl w:ilvl="5" w:tplc="A9BAEA32">
      <w:start w:val="1"/>
      <w:numFmt w:val="bullet"/>
      <w:lvlText w:val="▪"/>
      <w:lvlJc w:val="left"/>
      <w:pPr>
        <w:ind w:left="3780"/>
      </w:pPr>
      <w:rPr>
        <w:rFonts w:ascii="Times New Roman" w:eastAsia="Times New Roman" w:hAnsi="Times New Roman"/>
        <w:b w:val="0"/>
        <w:i w:val="0"/>
        <w:strike w:val="0"/>
        <w:dstrike w:val="0"/>
        <w:color w:val="000000"/>
        <w:sz w:val="24"/>
        <w:u w:val="none" w:color="000000"/>
        <w:vertAlign w:val="baseline"/>
      </w:rPr>
    </w:lvl>
    <w:lvl w:ilvl="6" w:tplc="3118CD0A">
      <w:start w:val="1"/>
      <w:numFmt w:val="bullet"/>
      <w:lvlText w:val="•"/>
      <w:lvlJc w:val="left"/>
      <w:pPr>
        <w:ind w:left="4500"/>
      </w:pPr>
      <w:rPr>
        <w:rFonts w:ascii="Times New Roman" w:eastAsia="Times New Roman" w:hAnsi="Times New Roman"/>
        <w:b w:val="0"/>
        <w:i w:val="0"/>
        <w:strike w:val="0"/>
        <w:dstrike w:val="0"/>
        <w:color w:val="000000"/>
        <w:sz w:val="24"/>
        <w:u w:val="none" w:color="000000"/>
        <w:vertAlign w:val="baseline"/>
      </w:rPr>
    </w:lvl>
    <w:lvl w:ilvl="7" w:tplc="745A38B4">
      <w:start w:val="1"/>
      <w:numFmt w:val="bullet"/>
      <w:lvlText w:val="o"/>
      <w:lvlJc w:val="left"/>
      <w:pPr>
        <w:ind w:left="5220"/>
      </w:pPr>
      <w:rPr>
        <w:rFonts w:ascii="Times New Roman" w:eastAsia="Times New Roman" w:hAnsi="Times New Roman"/>
        <w:b w:val="0"/>
        <w:i w:val="0"/>
        <w:strike w:val="0"/>
        <w:dstrike w:val="0"/>
        <w:color w:val="000000"/>
        <w:sz w:val="24"/>
        <w:u w:val="none" w:color="000000"/>
        <w:vertAlign w:val="baseline"/>
      </w:rPr>
    </w:lvl>
    <w:lvl w:ilvl="8" w:tplc="BC8249CE">
      <w:start w:val="1"/>
      <w:numFmt w:val="bullet"/>
      <w:lvlText w:val="▪"/>
      <w:lvlJc w:val="left"/>
      <w:pPr>
        <w:ind w:left="5940"/>
      </w:pPr>
      <w:rPr>
        <w:rFonts w:ascii="Times New Roman" w:eastAsia="Times New Roman" w:hAnsi="Times New Roman"/>
        <w:b w:val="0"/>
        <w:i w:val="0"/>
        <w:strike w:val="0"/>
        <w:dstrike w:val="0"/>
        <w:color w:val="000000"/>
        <w:sz w:val="24"/>
        <w:u w:val="none" w:color="000000"/>
        <w:vertAlign w:val="baseline"/>
      </w:rPr>
    </w:lvl>
  </w:abstractNum>
  <w:abstractNum w:abstractNumId="13" w15:restartNumberingAfterBreak="0">
    <w:nsid w:val="550B5D24"/>
    <w:multiLevelType w:val="hybridMultilevel"/>
    <w:tmpl w:val="D52EDCA0"/>
    <w:lvl w:ilvl="0" w:tplc="C5C0EA72">
      <w:start w:val="8"/>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4" w15:restartNumberingAfterBreak="0">
    <w:nsid w:val="5D5E2481"/>
    <w:multiLevelType w:val="hybridMultilevel"/>
    <w:tmpl w:val="36327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E01195"/>
    <w:multiLevelType w:val="hybridMultilevel"/>
    <w:tmpl w:val="5AA288E8"/>
    <w:lvl w:ilvl="0" w:tplc="0409000F">
      <w:start w:val="1"/>
      <w:numFmt w:val="decimal"/>
      <w:lvlText w:val="%1."/>
      <w:lvlJc w:val="left"/>
      <w:pPr>
        <w:ind w:left="1416" w:hanging="360"/>
      </w:p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16" w15:restartNumberingAfterBreak="0">
    <w:nsid w:val="79657A52"/>
    <w:multiLevelType w:val="hybridMultilevel"/>
    <w:tmpl w:val="C254C5FC"/>
    <w:lvl w:ilvl="0" w:tplc="9530B8A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12"/>
  </w:num>
  <w:num w:numId="5">
    <w:abstractNumId w:val="3"/>
  </w:num>
  <w:num w:numId="6">
    <w:abstractNumId w:val="6"/>
  </w:num>
  <w:num w:numId="7">
    <w:abstractNumId w:val="5"/>
  </w:num>
  <w:num w:numId="8">
    <w:abstractNumId w:val="13"/>
  </w:num>
  <w:num w:numId="9">
    <w:abstractNumId w:val="7"/>
  </w:num>
  <w:num w:numId="10">
    <w:abstractNumId w:val="10"/>
  </w:num>
  <w:num w:numId="11">
    <w:abstractNumId w:val="15"/>
  </w:num>
  <w:num w:numId="12">
    <w:abstractNumId w:val="16"/>
  </w:num>
  <w:num w:numId="13">
    <w:abstractNumId w:val="4"/>
  </w:num>
  <w:num w:numId="14">
    <w:abstractNumId w:val="14"/>
  </w:num>
  <w:num w:numId="15">
    <w:abstractNumId w:val="9"/>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Setting w:name="compatibilityMode" w:uri="http://schemas.microsoft.com/office/word" w:val="12"/>
  </w:compat>
  <w:rsids>
    <w:rsidRoot w:val="00910E0C"/>
    <w:rsid w:val="0004323B"/>
    <w:rsid w:val="00062216"/>
    <w:rsid w:val="00064895"/>
    <w:rsid w:val="00081D01"/>
    <w:rsid w:val="00096F7C"/>
    <w:rsid w:val="000972FF"/>
    <w:rsid w:val="00097866"/>
    <w:rsid w:val="000C2990"/>
    <w:rsid w:val="000D56C5"/>
    <w:rsid w:val="000F4A73"/>
    <w:rsid w:val="00117F57"/>
    <w:rsid w:val="00145406"/>
    <w:rsid w:val="001B5A21"/>
    <w:rsid w:val="002011D6"/>
    <w:rsid w:val="00210448"/>
    <w:rsid w:val="00217DE6"/>
    <w:rsid w:val="002214DA"/>
    <w:rsid w:val="0024274C"/>
    <w:rsid w:val="002536EE"/>
    <w:rsid w:val="00254105"/>
    <w:rsid w:val="00280B14"/>
    <w:rsid w:val="00290E72"/>
    <w:rsid w:val="002A7198"/>
    <w:rsid w:val="002B48A5"/>
    <w:rsid w:val="002D0A00"/>
    <w:rsid w:val="002D399B"/>
    <w:rsid w:val="002E46D1"/>
    <w:rsid w:val="002F31EA"/>
    <w:rsid w:val="00345A68"/>
    <w:rsid w:val="0034734A"/>
    <w:rsid w:val="0039632E"/>
    <w:rsid w:val="003C11B5"/>
    <w:rsid w:val="003F7B4E"/>
    <w:rsid w:val="0043537B"/>
    <w:rsid w:val="004420FA"/>
    <w:rsid w:val="00446FE7"/>
    <w:rsid w:val="00456166"/>
    <w:rsid w:val="004762D0"/>
    <w:rsid w:val="00483A73"/>
    <w:rsid w:val="004C03EB"/>
    <w:rsid w:val="004D55E1"/>
    <w:rsid w:val="004D7190"/>
    <w:rsid w:val="004F7D8C"/>
    <w:rsid w:val="00501F01"/>
    <w:rsid w:val="005175E1"/>
    <w:rsid w:val="00530F23"/>
    <w:rsid w:val="005740C5"/>
    <w:rsid w:val="00591D38"/>
    <w:rsid w:val="005A27B9"/>
    <w:rsid w:val="005E1A24"/>
    <w:rsid w:val="00610FBE"/>
    <w:rsid w:val="00623747"/>
    <w:rsid w:val="006464BE"/>
    <w:rsid w:val="00656F16"/>
    <w:rsid w:val="0067585E"/>
    <w:rsid w:val="0069539A"/>
    <w:rsid w:val="006C0B11"/>
    <w:rsid w:val="006C71C2"/>
    <w:rsid w:val="006D35C2"/>
    <w:rsid w:val="0074733D"/>
    <w:rsid w:val="00776365"/>
    <w:rsid w:val="00786C1D"/>
    <w:rsid w:val="007915F5"/>
    <w:rsid w:val="007D312B"/>
    <w:rsid w:val="007E7211"/>
    <w:rsid w:val="00804BFA"/>
    <w:rsid w:val="008178DF"/>
    <w:rsid w:val="0082692E"/>
    <w:rsid w:val="008318D7"/>
    <w:rsid w:val="00875AF0"/>
    <w:rsid w:val="00887130"/>
    <w:rsid w:val="008A2338"/>
    <w:rsid w:val="008A3917"/>
    <w:rsid w:val="00900A11"/>
    <w:rsid w:val="009058C4"/>
    <w:rsid w:val="00910E0C"/>
    <w:rsid w:val="0091311B"/>
    <w:rsid w:val="009471A6"/>
    <w:rsid w:val="00950C86"/>
    <w:rsid w:val="009A4A3D"/>
    <w:rsid w:val="009B096C"/>
    <w:rsid w:val="009F241F"/>
    <w:rsid w:val="00A1482B"/>
    <w:rsid w:val="00A43484"/>
    <w:rsid w:val="00A4678C"/>
    <w:rsid w:val="00A70E67"/>
    <w:rsid w:val="00AC20FE"/>
    <w:rsid w:val="00AC7062"/>
    <w:rsid w:val="00AD484F"/>
    <w:rsid w:val="00AE4636"/>
    <w:rsid w:val="00AE497B"/>
    <w:rsid w:val="00AF5214"/>
    <w:rsid w:val="00B034E0"/>
    <w:rsid w:val="00B64F3C"/>
    <w:rsid w:val="00B77CB8"/>
    <w:rsid w:val="00BA5188"/>
    <w:rsid w:val="00BB5DA7"/>
    <w:rsid w:val="00BC190F"/>
    <w:rsid w:val="00BE6195"/>
    <w:rsid w:val="00BF01F2"/>
    <w:rsid w:val="00BF4CAA"/>
    <w:rsid w:val="00C064B6"/>
    <w:rsid w:val="00C23380"/>
    <w:rsid w:val="00C272D9"/>
    <w:rsid w:val="00C5065F"/>
    <w:rsid w:val="00C53D44"/>
    <w:rsid w:val="00C6712C"/>
    <w:rsid w:val="00C74D48"/>
    <w:rsid w:val="00CA0163"/>
    <w:rsid w:val="00CB3CB4"/>
    <w:rsid w:val="00CC1240"/>
    <w:rsid w:val="00D443CA"/>
    <w:rsid w:val="00D853BE"/>
    <w:rsid w:val="00D937FE"/>
    <w:rsid w:val="00D97C9B"/>
    <w:rsid w:val="00DD1A1D"/>
    <w:rsid w:val="00E15890"/>
    <w:rsid w:val="00E15D47"/>
    <w:rsid w:val="00E36AA6"/>
    <w:rsid w:val="00E80DB6"/>
    <w:rsid w:val="00EA0564"/>
    <w:rsid w:val="00F23F0A"/>
    <w:rsid w:val="00F52CAA"/>
    <w:rsid w:val="00F757A6"/>
    <w:rsid w:val="00F80FB6"/>
    <w:rsid w:val="00FA35A1"/>
    <w:rsid w:val="00FA4903"/>
    <w:rsid w:val="00FE67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B18A41"/>
  <w15:docId w15:val="{48AA3B4F-E547-4FB5-B10D-302C9F0D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1D6"/>
    <w:pPr>
      <w:widowControl w:val="0"/>
      <w:suppressAutoHyphens/>
    </w:pPr>
    <w:rPr>
      <w:rFonts w:ascii="Arial" w:eastAsia="Lucida Sans Unicode" w:hAnsi="Arial"/>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011D6"/>
    <w:rPr>
      <w:rFonts w:ascii="Times New Roman" w:hAnsi="Times New Roman" w:cs="Times New Roman"/>
    </w:rPr>
  </w:style>
  <w:style w:type="character" w:customStyle="1" w:styleId="WW8Num2z0">
    <w:name w:val="WW8Num2z0"/>
    <w:rsid w:val="002011D6"/>
    <w:rPr>
      <w:rFonts w:ascii="Times New Roman" w:hAnsi="Times New Roman" w:cs="Times New Roman"/>
    </w:rPr>
  </w:style>
  <w:style w:type="character" w:customStyle="1" w:styleId="Absatz-Standardschriftart">
    <w:name w:val="Absatz-Standardschriftart"/>
    <w:rsid w:val="002011D6"/>
  </w:style>
  <w:style w:type="character" w:customStyle="1" w:styleId="WW-Absatz-Standardschriftart">
    <w:name w:val="WW-Absatz-Standardschriftart"/>
    <w:rsid w:val="002011D6"/>
  </w:style>
  <w:style w:type="character" w:customStyle="1" w:styleId="WW-Absatz-Standardschriftart1">
    <w:name w:val="WW-Absatz-Standardschriftart1"/>
    <w:rsid w:val="002011D6"/>
  </w:style>
  <w:style w:type="character" w:customStyle="1" w:styleId="WW-Absatz-Standardschriftart11">
    <w:name w:val="WW-Absatz-Standardschriftart11"/>
    <w:rsid w:val="002011D6"/>
  </w:style>
  <w:style w:type="character" w:customStyle="1" w:styleId="WW8Num3z0">
    <w:name w:val="WW8Num3z0"/>
    <w:rsid w:val="002011D6"/>
    <w:rPr>
      <w:rFonts w:ascii="Times New Roman" w:hAnsi="Times New Roman" w:cs="Times New Roman"/>
    </w:rPr>
  </w:style>
  <w:style w:type="character" w:customStyle="1" w:styleId="WW-Absatz-Standardschriftart111">
    <w:name w:val="WW-Absatz-Standardschriftart111"/>
    <w:rsid w:val="002011D6"/>
  </w:style>
  <w:style w:type="character" w:customStyle="1" w:styleId="WW-Absatz-Standardschriftart1111">
    <w:name w:val="WW-Absatz-Standardschriftart1111"/>
    <w:rsid w:val="002011D6"/>
  </w:style>
  <w:style w:type="character" w:customStyle="1" w:styleId="WW-Absatz-Standardschriftart11111">
    <w:name w:val="WW-Absatz-Standardschriftart11111"/>
    <w:rsid w:val="002011D6"/>
  </w:style>
  <w:style w:type="character" w:customStyle="1" w:styleId="WW-Absatz-Standardschriftart111111">
    <w:name w:val="WW-Absatz-Standardschriftart111111"/>
    <w:rsid w:val="002011D6"/>
  </w:style>
  <w:style w:type="character" w:customStyle="1" w:styleId="WW-Absatz-Standardschriftart1111111">
    <w:name w:val="WW-Absatz-Standardschriftart1111111"/>
    <w:rsid w:val="002011D6"/>
  </w:style>
  <w:style w:type="character" w:customStyle="1" w:styleId="WW-Absatz-Standardschriftart11111111">
    <w:name w:val="WW-Absatz-Standardschriftart11111111"/>
    <w:rsid w:val="002011D6"/>
  </w:style>
  <w:style w:type="character" w:customStyle="1" w:styleId="WW-Absatz-Standardschriftart111111111">
    <w:name w:val="WW-Absatz-Standardschriftart111111111"/>
    <w:rsid w:val="002011D6"/>
  </w:style>
  <w:style w:type="character" w:customStyle="1" w:styleId="DefaultParagraphFont1">
    <w:name w:val="Default Paragraph Font1"/>
    <w:rsid w:val="002011D6"/>
  </w:style>
  <w:style w:type="character" w:customStyle="1" w:styleId="WW-Absatz-Standardschriftart1111111111">
    <w:name w:val="WW-Absatz-Standardschriftart1111111111"/>
    <w:rsid w:val="002011D6"/>
  </w:style>
  <w:style w:type="character" w:customStyle="1" w:styleId="WW-Absatz-Standardschriftart11111111111">
    <w:name w:val="WW-Absatz-Standardschriftart11111111111"/>
    <w:rsid w:val="002011D6"/>
  </w:style>
  <w:style w:type="character" w:customStyle="1" w:styleId="WW-Absatz-Standardschriftart111111111111">
    <w:name w:val="WW-Absatz-Standardschriftart111111111111"/>
    <w:rsid w:val="002011D6"/>
  </w:style>
  <w:style w:type="character" w:customStyle="1" w:styleId="WW-DefaultParagraphFont">
    <w:name w:val="WW-Default Paragraph Font"/>
    <w:rsid w:val="002011D6"/>
  </w:style>
  <w:style w:type="character" w:customStyle="1" w:styleId="FontStyle11">
    <w:name w:val="Font Style11"/>
    <w:basedOn w:val="WW-DefaultParagraphFont"/>
    <w:rsid w:val="002011D6"/>
    <w:rPr>
      <w:rFonts w:ascii="Times New Roman" w:hAnsi="Times New Roman" w:cs="Times New Roman"/>
      <w:sz w:val="22"/>
      <w:szCs w:val="22"/>
    </w:rPr>
  </w:style>
  <w:style w:type="character" w:customStyle="1" w:styleId="WW8Num4z0">
    <w:name w:val="WW8Num4z0"/>
    <w:rsid w:val="002011D6"/>
    <w:rPr>
      <w:rFonts w:ascii="Times New Roman" w:hAnsi="Times New Roman" w:cs="Times New Roman"/>
    </w:rPr>
  </w:style>
  <w:style w:type="paragraph" w:customStyle="1" w:styleId="Heading">
    <w:name w:val="Heading"/>
    <w:basedOn w:val="Normal"/>
    <w:next w:val="BodyText"/>
    <w:rsid w:val="002011D6"/>
    <w:pPr>
      <w:keepNext/>
      <w:spacing w:before="240" w:after="120"/>
    </w:pPr>
    <w:rPr>
      <w:rFonts w:cs="Tahoma"/>
      <w:sz w:val="28"/>
      <w:szCs w:val="28"/>
    </w:rPr>
  </w:style>
  <w:style w:type="paragraph" w:styleId="BodyText">
    <w:name w:val="Body Text"/>
    <w:basedOn w:val="Normal"/>
    <w:rsid w:val="002011D6"/>
    <w:pPr>
      <w:spacing w:after="120"/>
    </w:pPr>
  </w:style>
  <w:style w:type="paragraph" w:styleId="List">
    <w:name w:val="List"/>
    <w:basedOn w:val="BodyText"/>
    <w:rsid w:val="002011D6"/>
    <w:rPr>
      <w:rFonts w:cs="Tahoma"/>
    </w:rPr>
  </w:style>
  <w:style w:type="paragraph" w:styleId="Caption">
    <w:name w:val="caption"/>
    <w:basedOn w:val="Normal"/>
    <w:qFormat/>
    <w:rsid w:val="002011D6"/>
    <w:pPr>
      <w:suppressLineNumbers/>
      <w:spacing w:before="120" w:after="120"/>
    </w:pPr>
    <w:rPr>
      <w:rFonts w:cs="Tahoma"/>
      <w:i/>
      <w:iCs/>
    </w:rPr>
  </w:style>
  <w:style w:type="paragraph" w:customStyle="1" w:styleId="Index">
    <w:name w:val="Index"/>
    <w:basedOn w:val="Normal"/>
    <w:rsid w:val="002011D6"/>
    <w:pPr>
      <w:suppressLineNumbers/>
    </w:pPr>
    <w:rPr>
      <w:rFonts w:cs="Tahoma"/>
    </w:rPr>
  </w:style>
  <w:style w:type="character" w:customStyle="1" w:styleId="black12">
    <w:name w:val="black12"/>
    <w:basedOn w:val="DefaultParagraphFont"/>
    <w:rsid w:val="00280B14"/>
  </w:style>
  <w:style w:type="paragraph" w:styleId="ListParagraph">
    <w:name w:val="List Paragraph"/>
    <w:basedOn w:val="Normal"/>
    <w:qFormat/>
    <w:rsid w:val="007E7211"/>
    <w:pPr>
      <w:widowControl/>
      <w:suppressAutoHyphens w:val="0"/>
      <w:spacing w:after="160" w:line="259" w:lineRule="auto"/>
      <w:ind w:left="720"/>
    </w:pPr>
    <w:rPr>
      <w:rFonts w:ascii="Calibri" w:eastAsia="Times New Roman" w:hAnsi="Calibri" w:cs="Calibri"/>
      <w:kern w:val="0"/>
      <w:sz w:val="22"/>
      <w:szCs w:val="22"/>
    </w:rPr>
  </w:style>
  <w:style w:type="paragraph" w:customStyle="1" w:styleId="Style2">
    <w:name w:val="Style2"/>
    <w:basedOn w:val="Normal"/>
    <w:rsid w:val="00BC190F"/>
    <w:pPr>
      <w:suppressAutoHyphens w:val="0"/>
      <w:autoSpaceDE w:val="0"/>
      <w:autoSpaceDN w:val="0"/>
      <w:adjustRightInd w:val="0"/>
      <w:spacing w:line="552" w:lineRule="exact"/>
      <w:ind w:firstLine="2635"/>
    </w:pPr>
    <w:rPr>
      <w:rFonts w:ascii="Times New Roman" w:eastAsia="Times New Roman" w:hAnsi="Times New Roman"/>
      <w:kern w:val="0"/>
    </w:rPr>
  </w:style>
  <w:style w:type="paragraph" w:customStyle="1" w:styleId="Style1">
    <w:name w:val="Style1"/>
    <w:basedOn w:val="Normal"/>
    <w:rsid w:val="007915F5"/>
    <w:pPr>
      <w:suppressAutoHyphens w:val="0"/>
      <w:autoSpaceDE w:val="0"/>
      <w:autoSpaceDN w:val="0"/>
      <w:adjustRightInd w:val="0"/>
      <w:spacing w:line="275" w:lineRule="exact"/>
      <w:ind w:firstLine="710"/>
      <w:jc w:val="both"/>
    </w:pPr>
    <w:rPr>
      <w:rFonts w:ascii="Times New Roman" w:eastAsia="Times New Roman" w:hAnsi="Times New Roman"/>
      <w:kern w:val="0"/>
    </w:rPr>
  </w:style>
  <w:style w:type="paragraph" w:customStyle="1" w:styleId="Style3">
    <w:name w:val="Style3"/>
    <w:basedOn w:val="Normal"/>
    <w:rsid w:val="007915F5"/>
    <w:pPr>
      <w:suppressAutoHyphens w:val="0"/>
      <w:autoSpaceDE w:val="0"/>
      <w:autoSpaceDN w:val="0"/>
      <w:adjustRightInd w:val="0"/>
    </w:pPr>
    <w:rPr>
      <w:rFonts w:ascii="Times New Roman" w:eastAsia="Times New Roman" w:hAnsi="Times New Roman"/>
      <w:kern w:val="0"/>
    </w:rPr>
  </w:style>
  <w:style w:type="paragraph" w:customStyle="1" w:styleId="Style5">
    <w:name w:val="Style5"/>
    <w:basedOn w:val="Normal"/>
    <w:rsid w:val="007915F5"/>
    <w:pPr>
      <w:suppressAutoHyphens w:val="0"/>
      <w:autoSpaceDE w:val="0"/>
      <w:autoSpaceDN w:val="0"/>
      <w:adjustRightInd w:val="0"/>
      <w:spacing w:line="278" w:lineRule="exact"/>
      <w:ind w:hanging="346"/>
      <w:jc w:val="both"/>
    </w:pPr>
    <w:rPr>
      <w:rFonts w:ascii="Times New Roman" w:eastAsia="Times New Roman" w:hAnsi="Times New Roman"/>
      <w:kern w:val="0"/>
    </w:rPr>
  </w:style>
  <w:style w:type="paragraph" w:styleId="BodyTextIndent">
    <w:name w:val="Body Text Indent"/>
    <w:basedOn w:val="Normal"/>
    <w:rsid w:val="001B5A21"/>
    <w:pPr>
      <w:spacing w:after="120"/>
      <w:ind w:left="360"/>
    </w:pPr>
  </w:style>
  <w:style w:type="paragraph" w:styleId="BodyTextIndent2">
    <w:name w:val="Body Text Indent 2"/>
    <w:basedOn w:val="Normal"/>
    <w:rsid w:val="001B5A21"/>
    <w:pPr>
      <w:spacing w:after="120" w:line="480" w:lineRule="auto"/>
      <w:ind w:left="360"/>
    </w:pPr>
  </w:style>
  <w:style w:type="paragraph" w:customStyle="1" w:styleId="Style4">
    <w:name w:val="Style4"/>
    <w:basedOn w:val="Normal"/>
    <w:rsid w:val="001B5A21"/>
    <w:pPr>
      <w:suppressAutoHyphens w:val="0"/>
      <w:autoSpaceDE w:val="0"/>
      <w:autoSpaceDN w:val="0"/>
      <w:adjustRightInd w:val="0"/>
    </w:pPr>
    <w:rPr>
      <w:rFonts w:ascii="Times New Roman" w:eastAsia="Times New Roman" w:hAnsi="Times New Roman"/>
      <w:kern w:val="0"/>
    </w:rPr>
  </w:style>
  <w:style w:type="character" w:styleId="Hyperlink">
    <w:name w:val="Hyperlink"/>
    <w:basedOn w:val="DefaultParagraphFont"/>
    <w:rsid w:val="00900A11"/>
    <w:rPr>
      <w:color w:val="0000FF"/>
      <w:u w:val="single"/>
    </w:rPr>
  </w:style>
  <w:style w:type="paragraph" w:styleId="NoSpacing">
    <w:name w:val="No Spacing"/>
    <w:uiPriority w:val="1"/>
    <w:qFormat/>
    <w:rsid w:val="0067585E"/>
    <w:pPr>
      <w:widowControl w:val="0"/>
      <w:autoSpaceDE w:val="0"/>
      <w:autoSpaceDN w:val="0"/>
      <w:adjustRightInd w:val="0"/>
    </w:pPr>
    <w:rPr>
      <w:sz w:val="24"/>
      <w:szCs w:val="24"/>
    </w:rPr>
  </w:style>
  <w:style w:type="paragraph" w:customStyle="1" w:styleId="Style6">
    <w:name w:val="Style6"/>
    <w:basedOn w:val="Normal"/>
    <w:rsid w:val="00656F16"/>
    <w:pPr>
      <w:suppressAutoHyphens w:val="0"/>
      <w:autoSpaceDE w:val="0"/>
      <w:autoSpaceDN w:val="0"/>
      <w:adjustRightInd w:val="0"/>
    </w:pPr>
    <w:rPr>
      <w:rFonts w:ascii="Times New Roman" w:eastAsia="Times New Roman" w:hAnsi="Times New Roman"/>
      <w:kern w:val="0"/>
    </w:rPr>
  </w:style>
  <w:style w:type="paragraph" w:styleId="BalloonText">
    <w:name w:val="Balloon Text"/>
    <w:basedOn w:val="Normal"/>
    <w:link w:val="BalloonTextChar"/>
    <w:uiPriority w:val="99"/>
    <w:semiHidden/>
    <w:unhideWhenUsed/>
    <w:rsid w:val="00F80F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FB6"/>
    <w:rPr>
      <w:rFonts w:ascii="Segoe UI" w:eastAsia="Lucida Sans Unicode" w:hAnsi="Segoe UI" w:cs="Segoe UI"/>
      <w:kern w:val="1"/>
      <w:sz w:val="18"/>
      <w:szCs w:val="18"/>
    </w:rPr>
  </w:style>
  <w:style w:type="numbering" w:customStyle="1" w:styleId="WWNum1">
    <w:name w:val="WWNum1"/>
    <w:basedOn w:val="NoList"/>
    <w:rsid w:val="00456166"/>
    <w:pPr>
      <w:numPr>
        <w:numId w:val="17"/>
      </w:numPr>
    </w:pPr>
  </w:style>
  <w:style w:type="paragraph" w:customStyle="1" w:styleId="Standard">
    <w:name w:val="Standard"/>
    <w:rsid w:val="005A27B9"/>
    <w:pPr>
      <w:suppressAutoHyphens/>
      <w:autoSpaceDN w:val="0"/>
      <w:spacing w:after="33" w:line="290" w:lineRule="auto"/>
      <w:ind w:left="178" w:right="59" w:hanging="10"/>
      <w:jc w:val="both"/>
      <w:textAlignment w:val="baseline"/>
    </w:pPr>
    <w:rPr>
      <w:color w:val="000000"/>
      <w:kern w:val="3"/>
      <w:sz w:val="24"/>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aracin.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irs.gov.r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27FD6-A7B9-4214-B8B4-62E5BA5E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1984</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Poljoprivrede</Company>
  <LinksUpToDate>false</LinksUpToDate>
  <CharactersWithSpaces>13273</CharactersWithSpaces>
  <SharedDoc>false</SharedDoc>
  <HLinks>
    <vt:vector size="6" baseType="variant">
      <vt:variant>
        <vt:i4>7929956</vt:i4>
      </vt:variant>
      <vt:variant>
        <vt:i4>0</vt:i4>
      </vt:variant>
      <vt:variant>
        <vt:i4>0</vt:i4>
      </vt:variant>
      <vt:variant>
        <vt:i4>5</vt:i4>
      </vt:variant>
      <vt:variant>
        <vt:lpwstr>http://www.paracin.rs/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Rankovic</dc:creator>
  <cp:lastModifiedBy>Ruzica Brkic</cp:lastModifiedBy>
  <cp:revision>5</cp:revision>
  <cp:lastPrinted>2024-12-06T12:58:00Z</cp:lastPrinted>
  <dcterms:created xsi:type="dcterms:W3CDTF">2008-11-18T23:39:00Z</dcterms:created>
  <dcterms:modified xsi:type="dcterms:W3CDTF">2025-12-02T08:01:00Z</dcterms:modified>
</cp:coreProperties>
</file>

<file path=docProps/custom.xml><?xml version="1.0" encoding="utf-8"?>
<Properties xmlns="http://schemas.openxmlformats.org/officeDocument/2006/custom-properties" xmlns:vt="http://schemas.openxmlformats.org/officeDocument/2006/docPropsVTypes"/>
</file>